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4D26" w:rsidRDefault="00774D26" w:rsidP="00774D26">
      <w:pPr>
        <w:pStyle w:val="Nagwek7"/>
        <w:keepNext w:val="0"/>
        <w:pageBreakBefore/>
        <w:tabs>
          <w:tab w:val="left" w:pos="708"/>
        </w:tabs>
        <w:spacing w:before="0" w:after="240" w:line="276" w:lineRule="auto"/>
        <w:jc w:val="right"/>
        <w:rPr>
          <w:rFonts w:ascii="Verdana" w:hAnsi="Verdana" w:cs="Verdana"/>
          <w:i w:val="0"/>
          <w:color w:val="auto"/>
        </w:rPr>
      </w:pPr>
      <w:r w:rsidRPr="00453ACE">
        <w:rPr>
          <w:rFonts w:ascii="Verdana" w:hAnsi="Verdana" w:cs="Verdana"/>
          <w:i w:val="0"/>
          <w:color w:val="auto"/>
        </w:rPr>
        <w:t xml:space="preserve">Załącznik nr </w:t>
      </w:r>
      <w:r w:rsidR="00581C01">
        <w:rPr>
          <w:rFonts w:ascii="Verdana" w:hAnsi="Verdana" w:cs="Verdana"/>
          <w:i w:val="0"/>
          <w:color w:val="auto"/>
        </w:rPr>
        <w:t>2</w:t>
      </w:r>
      <w:r w:rsidRPr="00453ACE">
        <w:rPr>
          <w:rFonts w:ascii="Verdana" w:hAnsi="Verdana" w:cs="Verdana"/>
          <w:i w:val="0"/>
          <w:color w:val="auto"/>
        </w:rPr>
        <w:t xml:space="preserve"> do SWZ</w:t>
      </w:r>
    </w:p>
    <w:p w:rsidR="00774D26" w:rsidRPr="00453ACE" w:rsidRDefault="00774D26" w:rsidP="00774D26">
      <w:pPr>
        <w:spacing w:after="120" w:line="276" w:lineRule="auto"/>
        <w:ind w:right="-2"/>
        <w:rPr>
          <w:rFonts w:ascii="Verdana" w:hAnsi="Verdana" w:cs="Times New Roman"/>
          <w:iCs/>
        </w:rPr>
      </w:pPr>
      <w:r w:rsidRPr="00453ACE">
        <w:rPr>
          <w:rFonts w:ascii="Verdana" w:hAnsi="Verdana"/>
          <w:iCs/>
        </w:rPr>
        <w:t xml:space="preserve">Nazwa firmy (wykonawcy): </w:t>
      </w:r>
      <w:r>
        <w:rPr>
          <w:rFonts w:ascii="Verdana" w:hAnsi="Verdana"/>
          <w:iCs/>
        </w:rPr>
        <w:t>_____________________</w:t>
      </w:r>
      <w:r w:rsidRPr="00453ACE">
        <w:rPr>
          <w:rFonts w:ascii="Verdana" w:hAnsi="Verdana"/>
          <w:iCs/>
        </w:rPr>
        <w:t xml:space="preserve">               </w:t>
      </w:r>
    </w:p>
    <w:p w:rsidR="00774D26" w:rsidRPr="00453ACE" w:rsidRDefault="00774D26" w:rsidP="00774D26">
      <w:pPr>
        <w:spacing w:after="120" w:line="276" w:lineRule="auto"/>
        <w:ind w:right="-2"/>
        <w:rPr>
          <w:rFonts w:ascii="Verdana" w:hAnsi="Verdana"/>
          <w:iCs/>
        </w:rPr>
      </w:pPr>
      <w:r>
        <w:rPr>
          <w:rFonts w:ascii="Verdana" w:hAnsi="Verdana"/>
          <w:iCs/>
        </w:rPr>
        <w:t>___________________________________________</w:t>
      </w:r>
    </w:p>
    <w:p w:rsidR="00774D26" w:rsidRPr="00453ACE" w:rsidRDefault="00774D26" w:rsidP="00774D26">
      <w:pPr>
        <w:spacing w:after="120" w:line="276" w:lineRule="auto"/>
        <w:ind w:right="-2"/>
        <w:rPr>
          <w:rFonts w:ascii="Verdana" w:hAnsi="Verdana"/>
          <w:iCs/>
        </w:rPr>
      </w:pPr>
      <w:r w:rsidRPr="00453ACE">
        <w:rPr>
          <w:rFonts w:ascii="Verdana" w:hAnsi="Verdana"/>
          <w:iCs/>
        </w:rPr>
        <w:t xml:space="preserve">Adres wykonawcy: </w:t>
      </w:r>
      <w:r>
        <w:rPr>
          <w:rFonts w:ascii="Verdana" w:hAnsi="Verdana"/>
          <w:iCs/>
        </w:rPr>
        <w:t>____________________________</w:t>
      </w:r>
      <w:r w:rsidRPr="00453ACE">
        <w:rPr>
          <w:rFonts w:ascii="Verdana" w:hAnsi="Verdana"/>
          <w:iCs/>
        </w:rPr>
        <w:t xml:space="preserve"> </w:t>
      </w:r>
    </w:p>
    <w:p w:rsidR="00774D26" w:rsidRPr="00453ACE" w:rsidRDefault="00774D26" w:rsidP="00774D26">
      <w:pPr>
        <w:spacing w:after="120" w:line="276" w:lineRule="auto"/>
        <w:ind w:right="-2"/>
        <w:rPr>
          <w:rFonts w:ascii="Verdana" w:hAnsi="Verdana"/>
          <w:iCs/>
        </w:rPr>
      </w:pPr>
      <w:r>
        <w:rPr>
          <w:rFonts w:ascii="Verdana" w:hAnsi="Verdana"/>
          <w:iCs/>
        </w:rPr>
        <w:t>___________________________________________</w:t>
      </w:r>
    </w:p>
    <w:p w:rsidR="00774D26" w:rsidRPr="00453ACE" w:rsidRDefault="00774D26" w:rsidP="00774D26">
      <w:pPr>
        <w:spacing w:after="120" w:line="276" w:lineRule="auto"/>
        <w:ind w:right="-2"/>
        <w:rPr>
          <w:rFonts w:ascii="Verdana" w:hAnsi="Verdana"/>
          <w:iCs/>
        </w:rPr>
      </w:pPr>
      <w:r w:rsidRPr="00453ACE">
        <w:rPr>
          <w:rFonts w:ascii="Verdana" w:hAnsi="Verdana"/>
          <w:iCs/>
        </w:rPr>
        <w:t xml:space="preserve">Województwo: </w:t>
      </w:r>
      <w:r>
        <w:rPr>
          <w:rFonts w:ascii="Verdana" w:hAnsi="Verdana"/>
          <w:iCs/>
        </w:rPr>
        <w:t>_______________________________</w:t>
      </w:r>
    </w:p>
    <w:p w:rsidR="00774D26" w:rsidRPr="00453ACE" w:rsidRDefault="00774D26" w:rsidP="00774D26">
      <w:pPr>
        <w:spacing w:after="120" w:line="276" w:lineRule="auto"/>
        <w:ind w:right="-2"/>
        <w:rPr>
          <w:rFonts w:ascii="Verdana" w:hAnsi="Verdana"/>
          <w:iCs/>
        </w:rPr>
      </w:pPr>
      <w:r w:rsidRPr="00453ACE">
        <w:rPr>
          <w:rFonts w:ascii="Verdana" w:hAnsi="Verdana"/>
          <w:iCs/>
        </w:rPr>
        <w:t xml:space="preserve">NIP: </w:t>
      </w:r>
      <w:r>
        <w:rPr>
          <w:rFonts w:ascii="Verdana" w:hAnsi="Verdana"/>
          <w:iCs/>
        </w:rPr>
        <w:t>_______________________________________</w:t>
      </w:r>
    </w:p>
    <w:p w:rsidR="00774D26" w:rsidRPr="00453ACE" w:rsidRDefault="00774D26" w:rsidP="00774D26">
      <w:pPr>
        <w:spacing w:after="120" w:line="276" w:lineRule="auto"/>
        <w:ind w:right="-2"/>
        <w:rPr>
          <w:rFonts w:ascii="Verdana" w:hAnsi="Verdana"/>
          <w:iCs/>
        </w:rPr>
      </w:pPr>
      <w:r w:rsidRPr="00453ACE">
        <w:rPr>
          <w:rFonts w:ascii="Verdana" w:hAnsi="Verdana"/>
          <w:iCs/>
        </w:rPr>
        <w:t xml:space="preserve">REGON: </w:t>
      </w:r>
      <w:r>
        <w:rPr>
          <w:rFonts w:ascii="Verdana" w:hAnsi="Verdana"/>
          <w:iCs/>
        </w:rPr>
        <w:t>____________________________________</w:t>
      </w:r>
    </w:p>
    <w:p w:rsidR="00774D26" w:rsidRPr="00453ACE" w:rsidRDefault="00774D26" w:rsidP="00774D26">
      <w:pPr>
        <w:spacing w:after="120" w:line="276" w:lineRule="auto"/>
        <w:ind w:right="-2"/>
        <w:rPr>
          <w:rFonts w:ascii="Verdana" w:hAnsi="Verdana"/>
          <w:iCs/>
        </w:rPr>
      </w:pPr>
      <w:r w:rsidRPr="00453ACE">
        <w:rPr>
          <w:rFonts w:ascii="Verdana" w:hAnsi="Verdana"/>
          <w:iCs/>
        </w:rPr>
        <w:t xml:space="preserve">KRS: </w:t>
      </w:r>
      <w:r>
        <w:rPr>
          <w:rFonts w:ascii="Verdana" w:hAnsi="Verdana"/>
          <w:iCs/>
        </w:rPr>
        <w:t>______________________________________</w:t>
      </w:r>
    </w:p>
    <w:p w:rsidR="00774D26" w:rsidRPr="00453ACE" w:rsidRDefault="00774D26" w:rsidP="00774D26">
      <w:pPr>
        <w:spacing w:after="0" w:line="276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</w:t>
      </w:r>
    </w:p>
    <w:p w:rsidR="00774D26" w:rsidRPr="00453ACE" w:rsidRDefault="00774D26" w:rsidP="00774D26">
      <w:pPr>
        <w:spacing w:after="240" w:line="276" w:lineRule="auto"/>
        <w:ind w:right="567"/>
        <w:rPr>
          <w:rFonts w:ascii="Verdana" w:hAnsi="Verdana"/>
          <w:sz w:val="18"/>
          <w:szCs w:val="18"/>
        </w:rPr>
      </w:pPr>
      <w:r w:rsidRPr="00453ACE">
        <w:rPr>
          <w:rFonts w:ascii="Verdana" w:hAnsi="Verdana"/>
          <w:sz w:val="18"/>
          <w:szCs w:val="18"/>
        </w:rPr>
        <w:t>numer telefonu i faksu wykonawcy wraz z numerem kierunkowym</w:t>
      </w:r>
    </w:p>
    <w:p w:rsidR="00774D26" w:rsidRPr="00453ACE" w:rsidRDefault="00774D26" w:rsidP="00774D26">
      <w:pPr>
        <w:spacing w:after="0" w:line="276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</w:t>
      </w:r>
    </w:p>
    <w:p w:rsidR="00774D26" w:rsidRPr="00453ACE" w:rsidRDefault="00774D26" w:rsidP="00774D26">
      <w:pPr>
        <w:pStyle w:val="Stopka"/>
        <w:spacing w:after="120" w:line="276" w:lineRule="auto"/>
        <w:ind w:right="-2"/>
        <w:rPr>
          <w:rFonts w:ascii="Verdana" w:hAnsi="Verdana"/>
          <w:sz w:val="18"/>
          <w:szCs w:val="18"/>
        </w:rPr>
      </w:pPr>
      <w:r w:rsidRPr="00453ACE">
        <w:rPr>
          <w:rFonts w:ascii="Verdana" w:hAnsi="Verdana"/>
          <w:sz w:val="18"/>
          <w:szCs w:val="18"/>
        </w:rPr>
        <w:t>adres e-mail wykonawcy</w:t>
      </w:r>
    </w:p>
    <w:p w:rsidR="00774D26" w:rsidRPr="00453ACE" w:rsidRDefault="00774D26" w:rsidP="00774D26">
      <w:pPr>
        <w:pStyle w:val="Nagwek5"/>
        <w:tabs>
          <w:tab w:val="left" w:pos="7836"/>
        </w:tabs>
        <w:spacing w:before="0" w:line="276" w:lineRule="auto"/>
        <w:ind w:left="3686"/>
        <w:rPr>
          <w:rFonts w:ascii="Verdana" w:hAnsi="Verdana" w:cs="Verdana"/>
          <w:b/>
          <w:iCs/>
          <w:color w:val="auto"/>
        </w:rPr>
      </w:pPr>
      <w:r w:rsidRPr="00453ACE">
        <w:rPr>
          <w:rFonts w:ascii="Verdana" w:hAnsi="Verdana" w:cs="Verdana"/>
          <w:b/>
          <w:bCs/>
          <w:iCs/>
          <w:color w:val="auto"/>
        </w:rPr>
        <w:t>Urząd Miasta Częstochowy</w:t>
      </w:r>
      <w:r w:rsidRPr="00453ACE">
        <w:rPr>
          <w:rFonts w:ascii="Verdana" w:hAnsi="Verdana" w:cs="Verdana"/>
          <w:b/>
          <w:bCs/>
          <w:iCs/>
          <w:color w:val="auto"/>
        </w:rPr>
        <w:tab/>
      </w:r>
    </w:p>
    <w:p w:rsidR="00774D26" w:rsidRPr="00511CD6" w:rsidRDefault="00774D26" w:rsidP="00774D26">
      <w:pPr>
        <w:spacing w:after="240" w:line="276" w:lineRule="auto"/>
        <w:ind w:left="3686"/>
        <w:rPr>
          <w:rFonts w:ascii="Verdana" w:hAnsi="Verdana" w:cs="Verdana"/>
          <w:b/>
          <w:iCs/>
        </w:rPr>
      </w:pPr>
      <w:r w:rsidRPr="00453ACE">
        <w:rPr>
          <w:rFonts w:ascii="Verdana" w:hAnsi="Verdana" w:cs="Verdana"/>
          <w:b/>
          <w:iCs/>
        </w:rPr>
        <w:t>Wydział In</w:t>
      </w:r>
      <w:r>
        <w:rPr>
          <w:rFonts w:ascii="Verdana" w:hAnsi="Verdana" w:cs="Verdana"/>
          <w:b/>
          <w:iCs/>
        </w:rPr>
        <w:t>westycji i Zamówień Publicznych</w:t>
      </w:r>
    </w:p>
    <w:p w:rsidR="00774D26" w:rsidRPr="00453ACE" w:rsidRDefault="00774D26" w:rsidP="00774D26">
      <w:pPr>
        <w:spacing w:after="240" w:line="276" w:lineRule="auto"/>
        <w:ind w:left="2268"/>
        <w:rPr>
          <w:rFonts w:ascii="Verdana" w:hAnsi="Verdana"/>
          <w:b/>
        </w:rPr>
      </w:pPr>
      <w:r w:rsidRPr="00453ACE">
        <w:rPr>
          <w:rFonts w:ascii="Verdana" w:hAnsi="Verdana"/>
          <w:b/>
        </w:rPr>
        <w:t>F O R M U L A R Z   O F E R T O W Y</w:t>
      </w:r>
    </w:p>
    <w:p w:rsidR="00774D26" w:rsidRPr="00453ACE" w:rsidRDefault="00774D26" w:rsidP="00774D26">
      <w:pPr>
        <w:spacing w:after="0" w:line="276" w:lineRule="auto"/>
        <w:rPr>
          <w:rFonts w:ascii="Verdana" w:eastAsia="Times New Roman" w:hAnsi="Verdana" w:cs="Times New Roman"/>
          <w:b/>
          <w:bCs/>
          <w:i/>
          <w:iCs/>
          <w:lang w:eastAsia="pl-PL"/>
        </w:rPr>
      </w:pPr>
      <w:r w:rsidRPr="00453ACE">
        <w:rPr>
          <w:rFonts w:ascii="Verdana" w:eastAsia="Times New Roman" w:hAnsi="Verdana" w:cs="Times New Roman"/>
          <w:lang w:eastAsia="pl-PL"/>
        </w:rPr>
        <w:t xml:space="preserve">Nawiązując do ogłoszenia o postępowaniu prowadzonym w trybie podstawowym bez przeprowadzenia negocjacji treści złożonych ofert zgodnie z art. 275 pkt 1 ustawy </w:t>
      </w:r>
      <w:proofErr w:type="spellStart"/>
      <w:r w:rsidRPr="00453ACE">
        <w:rPr>
          <w:rFonts w:ascii="Verdana" w:eastAsia="Times New Roman" w:hAnsi="Verdana" w:cs="Times New Roman"/>
          <w:lang w:eastAsia="pl-PL"/>
        </w:rPr>
        <w:t>Pzp</w:t>
      </w:r>
      <w:proofErr w:type="spellEnd"/>
      <w:r w:rsidRPr="00453ACE">
        <w:rPr>
          <w:rFonts w:ascii="Verdana" w:eastAsia="Times New Roman" w:hAnsi="Verdana" w:cs="Times New Roman"/>
          <w:lang w:eastAsia="pl-PL"/>
        </w:rPr>
        <w:t xml:space="preserve"> na</w:t>
      </w:r>
      <w:r w:rsidRPr="00453ACE">
        <w:rPr>
          <w:rFonts w:ascii="Verdana" w:eastAsia="Times New Roman" w:hAnsi="Verdana" w:cs="Times New Roman"/>
          <w:b/>
          <w:bCs/>
          <w:lang w:eastAsia="pl-PL"/>
        </w:rPr>
        <w:t xml:space="preserve"> </w:t>
      </w:r>
      <w:r w:rsidR="009518F8">
        <w:rPr>
          <w:rFonts w:ascii="Verdana" w:hAnsi="Verdana" w:cs="Verdana"/>
          <w:b/>
          <w:bCs/>
          <w:color w:val="000000"/>
        </w:rPr>
        <w:t xml:space="preserve">remont pomieszczeń w IV LO przy Alei Najświętszej Maryi Panny 56 </w:t>
      </w:r>
      <w:r w:rsidR="00C2799A">
        <w:rPr>
          <w:rFonts w:ascii="Verdana" w:hAnsi="Verdana" w:cs="Verdana"/>
          <w:b/>
          <w:bCs/>
        </w:rPr>
        <w:t>w Częstochowie – BO</w:t>
      </w:r>
      <w:r w:rsidR="00C63909">
        <w:rPr>
          <w:rFonts w:ascii="Verdana" w:hAnsi="Verdana" w:cs="Verdana"/>
          <w:b/>
          <w:bCs/>
        </w:rPr>
        <w:t xml:space="preserve"> (II postępowanie)</w:t>
      </w:r>
      <w:r w:rsidR="001606EC">
        <w:rPr>
          <w:rFonts w:ascii="Verdana" w:eastAsia="Times New Roman" w:hAnsi="Verdana" w:cs="Times New Roman"/>
          <w:b/>
          <w:bCs/>
          <w:lang w:eastAsia="pl-PL"/>
        </w:rPr>
        <w:t>,</w:t>
      </w:r>
      <w:r w:rsidR="00D10AF5" w:rsidRPr="00453ACE">
        <w:rPr>
          <w:rFonts w:ascii="Verdana" w:eastAsia="Times New Roman" w:hAnsi="Verdana" w:cs="Times New Roman"/>
          <w:b/>
          <w:bCs/>
          <w:color w:val="000000"/>
          <w:lang w:eastAsia="pl-PL"/>
        </w:rPr>
        <w:t xml:space="preserve"> </w:t>
      </w:r>
      <w:r w:rsidRPr="00453ACE">
        <w:rPr>
          <w:rFonts w:ascii="Verdana" w:eastAsia="Times New Roman" w:hAnsi="Verdana" w:cs="Times New Roman"/>
          <w:b/>
          <w:bCs/>
          <w:color w:val="000000"/>
          <w:lang w:eastAsia="pl-PL"/>
        </w:rPr>
        <w:t xml:space="preserve">składamy ofertę sporządzoną </w:t>
      </w:r>
      <w:r w:rsidRPr="00511CD6">
        <w:rPr>
          <w:rFonts w:ascii="Verdana" w:eastAsia="Times New Roman" w:hAnsi="Verdana" w:cs="Times New Roman"/>
          <w:b/>
          <w:bCs/>
          <w:color w:val="000000"/>
          <w:lang w:eastAsia="pl-PL"/>
        </w:rPr>
        <w:t>w formie elektronicznej</w:t>
      </w:r>
      <w:r w:rsidRPr="00453ACE">
        <w:rPr>
          <w:rFonts w:ascii="Verdana" w:eastAsia="Times New Roman" w:hAnsi="Verdana" w:cs="Times New Roman"/>
          <w:b/>
          <w:bCs/>
          <w:color w:val="FF0000"/>
          <w:lang w:eastAsia="pl-PL"/>
        </w:rPr>
        <w:t>*</w:t>
      </w:r>
      <w:r w:rsidRPr="00453ACE">
        <w:rPr>
          <w:rFonts w:ascii="Verdana" w:eastAsia="Times New Roman" w:hAnsi="Verdana" w:cs="Times New Roman"/>
          <w:b/>
          <w:bCs/>
          <w:color w:val="000000"/>
          <w:lang w:eastAsia="pl-PL"/>
        </w:rPr>
        <w:t xml:space="preserve"> </w:t>
      </w:r>
      <w:r w:rsidRPr="00453ACE">
        <w:rPr>
          <w:rFonts w:ascii="Verdana" w:eastAsia="Times New Roman" w:hAnsi="Verdana" w:cs="Times New Roman"/>
          <w:bCs/>
          <w:color w:val="000000"/>
          <w:lang w:eastAsia="pl-PL"/>
        </w:rPr>
        <w:t>(oferta opatrzona kwalifikowanym podpisem elektronicznym)</w:t>
      </w:r>
      <w:r w:rsidRPr="00453ACE">
        <w:rPr>
          <w:rFonts w:ascii="Verdana" w:eastAsia="Times New Roman" w:hAnsi="Verdana" w:cs="Times New Roman"/>
          <w:b/>
          <w:bCs/>
          <w:color w:val="000000"/>
          <w:lang w:eastAsia="pl-PL"/>
        </w:rPr>
        <w:t xml:space="preserve"> </w:t>
      </w:r>
      <w:r w:rsidRPr="00511CD6">
        <w:rPr>
          <w:rFonts w:ascii="Verdana" w:eastAsia="Times New Roman" w:hAnsi="Verdana" w:cs="Times New Roman"/>
          <w:b/>
          <w:bCs/>
          <w:color w:val="000000"/>
          <w:lang w:eastAsia="pl-PL"/>
        </w:rPr>
        <w:t>lub w postaci elektronicznej</w:t>
      </w:r>
      <w:r w:rsidRPr="00453ACE">
        <w:rPr>
          <w:rFonts w:ascii="Verdana" w:eastAsia="Times New Roman" w:hAnsi="Verdana" w:cs="Times New Roman"/>
          <w:b/>
          <w:bCs/>
          <w:color w:val="FF0000"/>
          <w:lang w:eastAsia="pl-PL"/>
        </w:rPr>
        <w:t>*</w:t>
      </w:r>
      <w:r w:rsidRPr="00453ACE">
        <w:rPr>
          <w:rFonts w:ascii="Verdana" w:eastAsia="Times New Roman" w:hAnsi="Verdana" w:cs="Times New Roman"/>
          <w:b/>
          <w:bCs/>
          <w:color w:val="000000"/>
          <w:lang w:eastAsia="pl-PL"/>
        </w:rPr>
        <w:t xml:space="preserve"> </w:t>
      </w:r>
      <w:r w:rsidRPr="00453ACE">
        <w:rPr>
          <w:rFonts w:ascii="Verdana" w:eastAsia="Times New Roman" w:hAnsi="Verdana" w:cs="Times New Roman"/>
          <w:bCs/>
          <w:color w:val="000000"/>
          <w:lang w:eastAsia="pl-PL"/>
        </w:rPr>
        <w:t xml:space="preserve">(oferta opatrzona podpisem zaufanym lub podpisem osobistym) </w:t>
      </w:r>
      <w:r w:rsidRPr="00453ACE">
        <w:rPr>
          <w:rFonts w:ascii="Verdana" w:eastAsia="Times New Roman" w:hAnsi="Verdana" w:cs="Times New Roman"/>
          <w:b/>
          <w:bCs/>
          <w:color w:val="000000"/>
          <w:lang w:eastAsia="pl-PL"/>
        </w:rPr>
        <w:t>z</w:t>
      </w:r>
      <w:r w:rsidR="00C2799A">
        <w:rPr>
          <w:rFonts w:ascii="Verdana" w:eastAsia="Times New Roman" w:hAnsi="Verdana" w:cs="Times New Roman"/>
          <w:b/>
          <w:bCs/>
          <w:color w:val="000000"/>
          <w:lang w:eastAsia="pl-PL"/>
        </w:rPr>
        <w:t>godnie z </w:t>
      </w:r>
      <w:r>
        <w:rPr>
          <w:rFonts w:ascii="Verdana" w:eastAsia="Times New Roman" w:hAnsi="Verdana" w:cs="Times New Roman"/>
          <w:b/>
          <w:bCs/>
          <w:color w:val="000000"/>
          <w:lang w:eastAsia="pl-PL"/>
        </w:rPr>
        <w:t>poniższymi warunkami i </w:t>
      </w:r>
      <w:r w:rsidRPr="00453ACE">
        <w:rPr>
          <w:rFonts w:ascii="Verdana" w:eastAsia="Times New Roman" w:hAnsi="Verdana" w:cs="Times New Roman"/>
          <w:b/>
          <w:bCs/>
          <w:color w:val="000000"/>
          <w:lang w:eastAsia="pl-PL"/>
        </w:rPr>
        <w:t xml:space="preserve">oświadczeniami: </w:t>
      </w:r>
    </w:p>
    <w:p w:rsidR="00774D26" w:rsidRPr="00453ACE" w:rsidRDefault="00774D26" w:rsidP="00774D26">
      <w:pPr>
        <w:spacing w:after="0" w:line="276" w:lineRule="auto"/>
        <w:rPr>
          <w:rFonts w:ascii="Verdana" w:eastAsia="Times New Roman" w:hAnsi="Verdana" w:cs="Times New Roman"/>
          <w:b/>
          <w:bCs/>
          <w:i/>
          <w:iCs/>
          <w:lang w:eastAsia="pl-PL"/>
        </w:rPr>
      </w:pPr>
      <w:r w:rsidRPr="00453ACE">
        <w:rPr>
          <w:rFonts w:ascii="Verdana" w:eastAsia="Times New Roman" w:hAnsi="Verdana" w:cs="Times New Roman"/>
          <w:b/>
          <w:bCs/>
          <w:color w:val="FF0000"/>
          <w:lang w:eastAsia="pl-PL"/>
        </w:rPr>
        <w:t xml:space="preserve">* </w:t>
      </w:r>
      <w:r w:rsidRPr="00453ACE">
        <w:rPr>
          <w:rFonts w:ascii="Verdana" w:eastAsia="Times New Roman" w:hAnsi="Verdana" w:cs="Times New Roman"/>
          <w:b/>
          <w:bCs/>
          <w:i/>
          <w:iCs/>
          <w:color w:val="FF0000"/>
          <w:lang w:eastAsia="pl-PL"/>
        </w:rPr>
        <w:t>niepotrzebne skreślić</w:t>
      </w:r>
    </w:p>
    <w:p w:rsidR="00413513" w:rsidRPr="005743DD" w:rsidRDefault="00774D26" w:rsidP="00A51A83">
      <w:pPr>
        <w:spacing w:before="240" w:after="120" w:line="276" w:lineRule="auto"/>
        <w:ind w:left="284" w:hanging="284"/>
        <w:rPr>
          <w:rFonts w:ascii="Verdana" w:hAnsi="Verdana" w:cs="Arial"/>
          <w:bCs/>
          <w:color w:val="000000"/>
        </w:rPr>
      </w:pPr>
      <w:r w:rsidRPr="005743DD">
        <w:rPr>
          <w:rFonts w:ascii="Verdana" w:hAnsi="Verdana" w:cs="Arial"/>
          <w:iCs/>
          <w:color w:val="000000"/>
        </w:rPr>
        <w:t>1.</w:t>
      </w:r>
      <w:r w:rsidRPr="005743DD">
        <w:rPr>
          <w:rFonts w:ascii="Verdana" w:hAnsi="Verdana" w:cs="Arial"/>
          <w:b/>
          <w:iCs/>
          <w:color w:val="000000"/>
        </w:rPr>
        <w:t> </w:t>
      </w:r>
      <w:r w:rsidRPr="005743DD">
        <w:rPr>
          <w:rFonts w:ascii="Verdana" w:hAnsi="Verdana" w:cs="Arial"/>
          <w:iCs/>
          <w:color w:val="000000"/>
        </w:rPr>
        <w:t>O</w:t>
      </w:r>
      <w:r w:rsidRPr="005743DD">
        <w:rPr>
          <w:rFonts w:ascii="Verdana" w:hAnsi="Verdana" w:cs="Arial"/>
          <w:bCs/>
          <w:color w:val="000000"/>
        </w:rPr>
        <w:t>ferujemy wykonanie</w:t>
      </w:r>
      <w:r w:rsidR="00413513" w:rsidRPr="005743DD">
        <w:rPr>
          <w:rFonts w:ascii="Verdana" w:hAnsi="Verdana" w:cs="Arial"/>
          <w:bCs/>
          <w:color w:val="000000"/>
        </w:rPr>
        <w:t>:</w:t>
      </w:r>
    </w:p>
    <w:p w:rsidR="00413513" w:rsidRPr="005743DD" w:rsidRDefault="00413513" w:rsidP="00413513">
      <w:pPr>
        <w:spacing w:before="240" w:after="120" w:line="276" w:lineRule="auto"/>
        <w:ind w:left="284" w:hanging="284"/>
        <w:jc w:val="center"/>
        <w:rPr>
          <w:rFonts w:ascii="Verdana" w:hAnsi="Verdana" w:cs="Arial"/>
          <w:b/>
          <w:bCs/>
          <w:color w:val="000000"/>
        </w:rPr>
      </w:pPr>
      <w:r w:rsidRPr="005743DD">
        <w:rPr>
          <w:rFonts w:ascii="Verdana" w:hAnsi="Verdana" w:cs="Arial"/>
          <w:b/>
          <w:bCs/>
          <w:color w:val="000000"/>
        </w:rPr>
        <w:t>ZAKRESU I zamówienia</w:t>
      </w:r>
    </w:p>
    <w:p w:rsidR="00774D26" w:rsidRPr="005743DD" w:rsidRDefault="00774D26" w:rsidP="000B2443">
      <w:pPr>
        <w:spacing w:before="120" w:after="120" w:line="276" w:lineRule="auto"/>
        <w:ind w:left="284"/>
        <w:rPr>
          <w:rFonts w:ascii="Verdana" w:hAnsi="Verdana" w:cs="Arial"/>
          <w:bCs/>
          <w:color w:val="000000"/>
        </w:rPr>
      </w:pPr>
      <w:r w:rsidRPr="005743DD">
        <w:rPr>
          <w:rFonts w:ascii="Verdana" w:hAnsi="Verdana" w:cs="Arial"/>
          <w:bCs/>
          <w:color w:val="000000"/>
        </w:rPr>
        <w:t>na następujących zasadach:</w:t>
      </w:r>
    </w:p>
    <w:tbl>
      <w:tblPr>
        <w:tblW w:w="949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2"/>
        <w:gridCol w:w="3924"/>
        <w:gridCol w:w="1293"/>
        <w:gridCol w:w="1362"/>
        <w:gridCol w:w="1189"/>
        <w:gridCol w:w="1250"/>
      </w:tblGrid>
      <w:tr w:rsidR="005743DD" w:rsidRPr="000B2443" w:rsidTr="00F86475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5743DD" w:rsidRPr="000B2443" w:rsidRDefault="005743DD" w:rsidP="000B2443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0B2443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5743DD" w:rsidRPr="000B2443" w:rsidRDefault="005743DD" w:rsidP="000B2443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0B2443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Pomieszczenie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5743DD" w:rsidRPr="000B2443" w:rsidRDefault="005743DD" w:rsidP="000B2443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0B2443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Roboty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5743DD" w:rsidRPr="000B2443" w:rsidRDefault="005743DD" w:rsidP="000B2443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0B2443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Instalacje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5743DD" w:rsidRPr="000B2443" w:rsidRDefault="005743DD" w:rsidP="000B2443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0B2443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 xml:space="preserve">Instalacje 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5743DD" w:rsidRPr="000B2443" w:rsidRDefault="005743DD" w:rsidP="000B2443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0B2443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</w:tc>
      </w:tr>
      <w:tr w:rsidR="005743DD" w:rsidRPr="000B2443" w:rsidTr="00F86475">
        <w:trPr>
          <w:trHeight w:val="345"/>
          <w:tblCellSpacing w:w="0" w:type="dxa"/>
        </w:trPr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5743DD" w:rsidRPr="000B2443" w:rsidRDefault="005743DD" w:rsidP="000B2443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5743DD" w:rsidRPr="000B2443" w:rsidRDefault="005743DD" w:rsidP="000B2443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5743DD" w:rsidRPr="000B2443" w:rsidRDefault="005743DD" w:rsidP="000B2443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0B2443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budowlane</w:t>
            </w: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5743DD" w:rsidRPr="000B2443" w:rsidRDefault="005743DD" w:rsidP="000B2443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0B2443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elektryczne</w:t>
            </w: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5743DD" w:rsidRPr="000B2443" w:rsidRDefault="005743DD" w:rsidP="000B2443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0B2443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sanitarne</w:t>
            </w:r>
          </w:p>
        </w:tc>
        <w:tc>
          <w:tcPr>
            <w:tcW w:w="1250" w:type="dxa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5743DD" w:rsidRPr="000B2443" w:rsidRDefault="00F86475" w:rsidP="000B2443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prace</w:t>
            </w:r>
          </w:p>
        </w:tc>
      </w:tr>
      <w:tr w:rsidR="005743DD" w:rsidRPr="000B2443" w:rsidTr="00F86475">
        <w:trPr>
          <w:trHeight w:val="345"/>
          <w:tblCellSpacing w:w="0" w:type="dxa"/>
        </w:trPr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43DD" w:rsidRPr="000B2443" w:rsidRDefault="005743DD" w:rsidP="000B2443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43DD" w:rsidRPr="000B2443" w:rsidRDefault="005743DD" w:rsidP="000B2443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43DD" w:rsidRPr="000B2443" w:rsidRDefault="005743DD" w:rsidP="000B2443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43DD" w:rsidRPr="000B2443" w:rsidRDefault="005743DD" w:rsidP="000B2443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43DD" w:rsidRPr="000B2443" w:rsidRDefault="005743DD" w:rsidP="000B2443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12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43DD" w:rsidRPr="000B2443" w:rsidRDefault="005743DD" w:rsidP="000B2443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0B2443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netto</w:t>
            </w:r>
          </w:p>
        </w:tc>
      </w:tr>
      <w:tr w:rsidR="005743DD" w:rsidRPr="000B2443" w:rsidTr="00F86475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43DD" w:rsidRPr="000B2443" w:rsidRDefault="00C63909" w:rsidP="000B2443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1</w:t>
            </w:r>
            <w:r w:rsidR="005743D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43DD" w:rsidRPr="000B2443" w:rsidRDefault="005743DD" w:rsidP="000B2443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0B244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Sala lekcyjna Nr 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43DD" w:rsidRPr="000B2443" w:rsidRDefault="005743DD" w:rsidP="000B2443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43DD" w:rsidRPr="000B2443" w:rsidRDefault="005743DD" w:rsidP="000B2443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43DD" w:rsidRPr="000B2443" w:rsidRDefault="005743DD" w:rsidP="000B2443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43DD" w:rsidRPr="000B2443" w:rsidRDefault="005743DD" w:rsidP="000B2443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</w:tr>
      <w:tr w:rsidR="005743DD" w:rsidRPr="000B2443" w:rsidTr="00F86475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43DD" w:rsidRPr="000B2443" w:rsidRDefault="00C63909" w:rsidP="000B2443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2</w:t>
            </w:r>
            <w:r w:rsidR="005743D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43DD" w:rsidRPr="000B2443" w:rsidRDefault="005743DD" w:rsidP="000B2443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0B244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Sala lekcyjna Nr 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43DD" w:rsidRPr="000B2443" w:rsidRDefault="005743DD" w:rsidP="000B2443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43DD" w:rsidRPr="000B2443" w:rsidRDefault="005743DD" w:rsidP="000B2443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43DD" w:rsidRPr="000B2443" w:rsidRDefault="005743DD" w:rsidP="000B2443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43DD" w:rsidRPr="000B2443" w:rsidRDefault="005743DD" w:rsidP="000B2443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</w:tr>
      <w:tr w:rsidR="005743DD" w:rsidRPr="000B2443" w:rsidTr="00F86475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43DD" w:rsidRPr="000B2443" w:rsidRDefault="005743DD" w:rsidP="000B2443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0B244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3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43DD" w:rsidRPr="000B2443" w:rsidRDefault="005743DD" w:rsidP="000B2443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0B244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Sala lekcyjna Nr 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43DD" w:rsidRPr="000B2443" w:rsidRDefault="005743DD" w:rsidP="000B2443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43DD" w:rsidRPr="000B2443" w:rsidRDefault="005743DD" w:rsidP="000B2443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43DD" w:rsidRPr="000B2443" w:rsidRDefault="005743DD" w:rsidP="000B2443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43DD" w:rsidRPr="000B2443" w:rsidRDefault="005743DD" w:rsidP="000B2443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</w:tr>
      <w:tr w:rsidR="005743DD" w:rsidRPr="000B2443" w:rsidTr="00F86475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43DD" w:rsidRPr="000B2443" w:rsidRDefault="005743DD" w:rsidP="000B2443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0B244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lastRenderedPageBreak/>
              <w:t>4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43DD" w:rsidRPr="000B2443" w:rsidRDefault="005743DD" w:rsidP="000B2443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0B244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Sala lekcyjna Nr 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43DD" w:rsidRPr="000B2443" w:rsidRDefault="005743DD" w:rsidP="000B2443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43DD" w:rsidRPr="000B2443" w:rsidRDefault="005743DD" w:rsidP="000B2443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43DD" w:rsidRPr="000B2443" w:rsidRDefault="005743DD" w:rsidP="000B2443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43DD" w:rsidRPr="000B2443" w:rsidRDefault="005743DD" w:rsidP="000B2443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</w:tr>
      <w:tr w:rsidR="005743DD" w:rsidRPr="000B2443" w:rsidTr="00F86475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43DD" w:rsidRPr="000B2443" w:rsidRDefault="005743DD" w:rsidP="000B2443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0B244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5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43DD" w:rsidRPr="000B2443" w:rsidRDefault="005743DD" w:rsidP="000B2443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0B244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Sala lekcyjna Nr 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43DD" w:rsidRPr="000B2443" w:rsidRDefault="005743DD" w:rsidP="000B2443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43DD" w:rsidRPr="000B2443" w:rsidRDefault="005743DD" w:rsidP="000B2443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43DD" w:rsidRPr="000B2443" w:rsidRDefault="005743DD" w:rsidP="000B2443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43DD" w:rsidRPr="000B2443" w:rsidRDefault="005743DD" w:rsidP="000B2443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</w:tr>
      <w:tr w:rsidR="00C63909" w:rsidRPr="000B2443" w:rsidTr="00F86475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63909" w:rsidRPr="000B2443" w:rsidRDefault="00C63909" w:rsidP="00C6390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63909" w:rsidRPr="000B2443" w:rsidRDefault="00C63909" w:rsidP="00C63909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0B244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Pracownia multimedialna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63909" w:rsidRPr="000B2443" w:rsidRDefault="00C63909" w:rsidP="00C63909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63909" w:rsidRPr="000B2443" w:rsidRDefault="00C63909" w:rsidP="00C63909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63909" w:rsidRPr="000B2443" w:rsidRDefault="00C63909" w:rsidP="00C63909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63909" w:rsidRPr="000B2443" w:rsidRDefault="00C63909" w:rsidP="00C63909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</w:tr>
      <w:tr w:rsidR="00C63909" w:rsidRPr="000B2443" w:rsidTr="00F86475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63909" w:rsidRPr="000B2443" w:rsidRDefault="00C63909" w:rsidP="00C6390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63909" w:rsidRPr="000B2443" w:rsidRDefault="00C63909" w:rsidP="00C63909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0B244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Pracownia pedagogiczna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63909" w:rsidRPr="000B2443" w:rsidRDefault="00C63909" w:rsidP="00C63909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63909" w:rsidRPr="000B2443" w:rsidRDefault="00C63909" w:rsidP="00C63909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63909" w:rsidRPr="000B2443" w:rsidRDefault="00C63909" w:rsidP="00C63909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63909" w:rsidRPr="000B2443" w:rsidRDefault="00C63909" w:rsidP="00C63909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</w:tr>
      <w:tr w:rsidR="00B17B79" w:rsidRPr="000B2443" w:rsidTr="00F86475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17B79" w:rsidRPr="000B2443" w:rsidRDefault="00C63909" w:rsidP="000B2443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8</w:t>
            </w:r>
            <w:r w:rsidR="00B17B79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17B79" w:rsidRPr="000B2443" w:rsidRDefault="00B17B79" w:rsidP="000B2443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0B244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Tablica informacyjna BO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– roboty budowalne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17B79" w:rsidRPr="000B2443" w:rsidRDefault="00B17B79" w:rsidP="000B2443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17B79" w:rsidRPr="00B17B79" w:rsidRDefault="00B17B79" w:rsidP="00B17B79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</w:pPr>
            <w:r w:rsidRPr="00B17B79"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17B79" w:rsidRPr="00B17B79" w:rsidRDefault="00B17B79" w:rsidP="00B17B79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</w:pPr>
            <w:r w:rsidRPr="00B17B79"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17B79" w:rsidRPr="000B2443" w:rsidRDefault="00B17B79" w:rsidP="000B2443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</w:tr>
      <w:tr w:rsidR="005743DD" w:rsidRPr="000B2443" w:rsidTr="00F86475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43DD" w:rsidRPr="000B2443" w:rsidRDefault="00C63909" w:rsidP="000B2443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9</w:t>
            </w:r>
            <w:r w:rsidR="005743D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43DD" w:rsidRPr="000B2443" w:rsidRDefault="005743DD" w:rsidP="00B17B79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0B244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Pozostałe prace </w:t>
            </w:r>
            <w:r w:rsidR="00B17B79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elektryczne</w:t>
            </w:r>
            <w:r w:rsidRPr="000B244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43DD" w:rsidRPr="00B17B79" w:rsidRDefault="00B17B79" w:rsidP="00B17B79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</w:pPr>
            <w:r w:rsidRPr="00B17B79"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43DD" w:rsidRPr="000B2443" w:rsidRDefault="005743DD" w:rsidP="000B2443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43DD" w:rsidRPr="00B17B79" w:rsidRDefault="00B17B79" w:rsidP="00B17B79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</w:pPr>
            <w:r w:rsidRPr="00B17B79"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43DD" w:rsidRPr="000B2443" w:rsidRDefault="005743DD" w:rsidP="000B2443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</w:tr>
      <w:tr w:rsidR="005743DD" w:rsidRPr="000B2443" w:rsidTr="00F86475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43DD" w:rsidRPr="000B2443" w:rsidRDefault="005743DD" w:rsidP="00C6390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0B244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1</w:t>
            </w:r>
            <w:r w:rsidR="00C63909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0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43DD" w:rsidRPr="000B2443" w:rsidRDefault="00B17B79" w:rsidP="00B17B79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0B244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Pozostałe prace 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sanitarne (piwnice)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43DD" w:rsidRPr="00B17B79" w:rsidRDefault="00B17B79" w:rsidP="00B17B79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</w:pPr>
            <w:r w:rsidRPr="00B17B79"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43DD" w:rsidRPr="00B17B79" w:rsidRDefault="00B17B79" w:rsidP="00B17B79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</w:pPr>
            <w:r w:rsidRPr="00B17B79"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43DD" w:rsidRPr="00B17B79" w:rsidRDefault="005743DD" w:rsidP="000B2443">
            <w:pPr>
              <w:spacing w:after="0" w:line="240" w:lineRule="auto"/>
              <w:jc w:val="right"/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43DD" w:rsidRPr="000B2443" w:rsidRDefault="005743DD" w:rsidP="000B2443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</w:tr>
      <w:tr w:rsidR="005743DD" w:rsidRPr="000B2443" w:rsidTr="00B17B79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743DD" w:rsidRPr="000B2443" w:rsidRDefault="005743DD" w:rsidP="005743D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gridSpan w:val="4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5743DD" w:rsidRPr="00413513" w:rsidRDefault="005743DD" w:rsidP="005743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CAŁKOWITA CENA NETTO:</w:t>
            </w:r>
            <w:r w:rsidRPr="00413513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43DD" w:rsidRPr="00413513" w:rsidRDefault="005743DD" w:rsidP="005743DD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</w:tr>
    </w:tbl>
    <w:p w:rsidR="00774D26" w:rsidRPr="005743DD" w:rsidRDefault="00774D26" w:rsidP="005743DD">
      <w:pPr>
        <w:tabs>
          <w:tab w:val="left" w:pos="426"/>
          <w:tab w:val="left" w:pos="1560"/>
          <w:tab w:val="left" w:pos="1800"/>
        </w:tabs>
        <w:spacing w:before="120" w:line="276" w:lineRule="auto"/>
        <w:ind w:firstLine="284"/>
        <w:rPr>
          <w:rFonts w:ascii="Verdana" w:hAnsi="Verdana" w:cs="Verdana"/>
          <w:bCs/>
          <w:color w:val="000000"/>
        </w:rPr>
      </w:pPr>
      <w:r w:rsidRPr="005743DD">
        <w:rPr>
          <w:rFonts w:ascii="Verdana" w:hAnsi="Verdana" w:cs="Verdana"/>
          <w:b/>
          <w:color w:val="000000"/>
        </w:rPr>
        <w:t>Wartość całego</w:t>
      </w:r>
      <w:r w:rsidR="00413513" w:rsidRPr="005743DD">
        <w:rPr>
          <w:rFonts w:ascii="Verdana" w:hAnsi="Verdana" w:cs="Verdana"/>
          <w:b/>
          <w:color w:val="000000"/>
        </w:rPr>
        <w:t xml:space="preserve"> I</w:t>
      </w:r>
      <w:r w:rsidRPr="005743DD">
        <w:rPr>
          <w:rFonts w:ascii="Verdana" w:hAnsi="Verdana" w:cs="Verdana"/>
          <w:b/>
          <w:color w:val="000000"/>
        </w:rPr>
        <w:t xml:space="preserve"> zakresu robót </w:t>
      </w:r>
      <w:r w:rsidRPr="005743DD">
        <w:rPr>
          <w:rFonts w:ascii="Verdana" w:hAnsi="Verdana" w:cs="Verdana"/>
          <w:bCs/>
          <w:color w:val="000000"/>
        </w:rPr>
        <w:t>wynosi:</w:t>
      </w:r>
    </w:p>
    <w:p w:rsidR="00774D26" w:rsidRPr="005743DD" w:rsidRDefault="00774D26" w:rsidP="00774D26">
      <w:pPr>
        <w:pStyle w:val="Tekstpodstawowywcity"/>
        <w:tabs>
          <w:tab w:val="left" w:pos="709"/>
          <w:tab w:val="left" w:pos="6237"/>
          <w:tab w:val="left" w:pos="6804"/>
        </w:tabs>
        <w:spacing w:line="276" w:lineRule="auto"/>
        <w:ind w:left="709" w:hanging="306"/>
        <w:rPr>
          <w:rFonts w:ascii="Verdana" w:hAnsi="Verdana"/>
          <w:b/>
        </w:rPr>
      </w:pPr>
      <w:r w:rsidRPr="005743DD">
        <w:rPr>
          <w:rFonts w:ascii="Verdana" w:hAnsi="Verdana"/>
          <w:bCs/>
        </w:rPr>
        <w:t>a)</w:t>
      </w:r>
      <w:r w:rsidRPr="005743DD">
        <w:rPr>
          <w:rFonts w:ascii="Verdana" w:hAnsi="Verdana"/>
          <w:bCs/>
        </w:rPr>
        <w:tab/>
      </w:r>
      <w:r w:rsidRPr="005743DD">
        <w:rPr>
          <w:rFonts w:ascii="Verdana" w:hAnsi="Verdana"/>
          <w:b/>
          <w:bCs/>
        </w:rPr>
        <w:t>całkowita</w:t>
      </w:r>
      <w:r w:rsidRPr="005743DD">
        <w:rPr>
          <w:rFonts w:ascii="Verdana" w:hAnsi="Verdana"/>
          <w:bCs/>
        </w:rPr>
        <w:t xml:space="preserve"> </w:t>
      </w:r>
      <w:r w:rsidRPr="005743DD">
        <w:rPr>
          <w:rFonts w:ascii="Verdana" w:hAnsi="Verdana"/>
          <w:b/>
        </w:rPr>
        <w:t>cena netto</w:t>
      </w:r>
      <w:r w:rsidRPr="005743DD">
        <w:rPr>
          <w:rFonts w:ascii="Verdana" w:hAnsi="Verdana"/>
          <w:color w:val="000000"/>
        </w:rPr>
        <w:t xml:space="preserve"> w wysokości</w:t>
      </w:r>
      <w:r w:rsidRPr="005743DD">
        <w:rPr>
          <w:rFonts w:ascii="Verdana" w:hAnsi="Verdana"/>
          <w:bCs/>
        </w:rPr>
        <w:t xml:space="preserve">: </w:t>
      </w:r>
      <w:r w:rsidRPr="005743DD">
        <w:rPr>
          <w:rFonts w:ascii="Verdana" w:hAnsi="Verdana"/>
          <w:b/>
          <w:bCs/>
        </w:rPr>
        <w:t>___</w:t>
      </w:r>
      <w:r w:rsidR="00A51A83" w:rsidRPr="005743DD">
        <w:rPr>
          <w:rFonts w:ascii="Verdana" w:hAnsi="Verdana"/>
          <w:b/>
          <w:bCs/>
        </w:rPr>
        <w:t>_______________</w:t>
      </w:r>
      <w:r w:rsidRPr="005743DD">
        <w:rPr>
          <w:rFonts w:ascii="Verdana" w:hAnsi="Verdana"/>
          <w:b/>
          <w:bCs/>
        </w:rPr>
        <w:t xml:space="preserve">______ </w:t>
      </w:r>
      <w:r w:rsidRPr="005743DD">
        <w:rPr>
          <w:rFonts w:ascii="Verdana" w:hAnsi="Verdana"/>
          <w:b/>
        </w:rPr>
        <w:t>zł</w:t>
      </w:r>
    </w:p>
    <w:p w:rsidR="00774D26" w:rsidRPr="005743DD" w:rsidRDefault="00774D26" w:rsidP="00774D26">
      <w:pPr>
        <w:tabs>
          <w:tab w:val="left" w:pos="709"/>
          <w:tab w:val="left" w:pos="5387"/>
          <w:tab w:val="left" w:pos="6237"/>
          <w:tab w:val="left" w:pos="6804"/>
        </w:tabs>
        <w:spacing w:line="276" w:lineRule="auto"/>
        <w:ind w:left="709" w:hanging="306"/>
        <w:rPr>
          <w:rFonts w:ascii="Verdana" w:hAnsi="Verdana"/>
        </w:rPr>
      </w:pPr>
      <w:r w:rsidRPr="005743DD">
        <w:rPr>
          <w:rFonts w:ascii="Verdana" w:hAnsi="Verdana"/>
        </w:rPr>
        <w:tab/>
        <w:t>słownie złotych: _____________________________________________</w:t>
      </w:r>
    </w:p>
    <w:p w:rsidR="00774D26" w:rsidRPr="005743DD" w:rsidRDefault="00774D26" w:rsidP="00774D26">
      <w:pPr>
        <w:tabs>
          <w:tab w:val="left" w:pos="709"/>
          <w:tab w:val="left" w:pos="6237"/>
          <w:tab w:val="left" w:pos="6804"/>
        </w:tabs>
        <w:spacing w:line="276" w:lineRule="auto"/>
        <w:ind w:left="709" w:hanging="306"/>
        <w:rPr>
          <w:rFonts w:ascii="Verdana" w:hAnsi="Verdana"/>
        </w:rPr>
      </w:pPr>
      <w:r w:rsidRPr="005743DD">
        <w:rPr>
          <w:rFonts w:ascii="Verdana" w:hAnsi="Verdana"/>
          <w:bCs/>
        </w:rPr>
        <w:t>b)</w:t>
      </w:r>
      <w:r w:rsidRPr="005743DD">
        <w:rPr>
          <w:rFonts w:ascii="Verdana" w:hAnsi="Verdana"/>
          <w:bCs/>
        </w:rPr>
        <w:tab/>
        <w:t xml:space="preserve">całkowity </w:t>
      </w:r>
      <w:r w:rsidRPr="005743DD">
        <w:rPr>
          <w:rFonts w:ascii="Verdana" w:hAnsi="Verdana"/>
          <w:b/>
        </w:rPr>
        <w:t>podatek VAT</w:t>
      </w:r>
      <w:r w:rsidRPr="005743DD">
        <w:rPr>
          <w:rFonts w:ascii="Verdana" w:hAnsi="Verdana"/>
        </w:rPr>
        <w:t xml:space="preserve"> w wysokości </w:t>
      </w:r>
      <w:r w:rsidRPr="005743DD">
        <w:rPr>
          <w:rFonts w:ascii="Verdana" w:hAnsi="Verdana"/>
          <w:b/>
          <w:bCs/>
        </w:rPr>
        <w:t>23%</w:t>
      </w:r>
      <w:r w:rsidRPr="005743DD">
        <w:rPr>
          <w:rFonts w:ascii="Verdana" w:hAnsi="Verdana"/>
        </w:rPr>
        <w:t>:</w:t>
      </w:r>
      <w:r w:rsidRPr="005743DD">
        <w:rPr>
          <w:rFonts w:ascii="Verdana" w:hAnsi="Verdana"/>
          <w:color w:val="0000FF"/>
        </w:rPr>
        <w:t xml:space="preserve"> </w:t>
      </w:r>
      <w:r w:rsidR="00A51A83" w:rsidRPr="005743DD">
        <w:rPr>
          <w:rFonts w:ascii="Verdana" w:hAnsi="Verdana"/>
          <w:b/>
        </w:rPr>
        <w:t>________</w:t>
      </w:r>
      <w:r w:rsidRPr="005743DD">
        <w:rPr>
          <w:rFonts w:ascii="Verdana" w:hAnsi="Verdana"/>
          <w:b/>
        </w:rPr>
        <w:t>___________ zł</w:t>
      </w:r>
    </w:p>
    <w:p w:rsidR="00774D26" w:rsidRPr="005743DD" w:rsidRDefault="00774D26" w:rsidP="00774D26">
      <w:pPr>
        <w:tabs>
          <w:tab w:val="left" w:pos="709"/>
          <w:tab w:val="left" w:pos="5387"/>
          <w:tab w:val="left" w:pos="6237"/>
          <w:tab w:val="left" w:pos="6804"/>
        </w:tabs>
        <w:spacing w:line="276" w:lineRule="auto"/>
        <w:ind w:left="709" w:hanging="306"/>
        <w:rPr>
          <w:rFonts w:ascii="Verdana" w:hAnsi="Verdana"/>
        </w:rPr>
      </w:pPr>
      <w:r w:rsidRPr="005743DD">
        <w:rPr>
          <w:rFonts w:ascii="Verdana" w:hAnsi="Verdana"/>
        </w:rPr>
        <w:tab/>
        <w:t>słownie złotych: _____________________________________________</w:t>
      </w:r>
    </w:p>
    <w:p w:rsidR="00774D26" w:rsidRPr="005743DD" w:rsidRDefault="00774D26" w:rsidP="00774D26">
      <w:pPr>
        <w:tabs>
          <w:tab w:val="left" w:pos="709"/>
          <w:tab w:val="left" w:pos="5084"/>
          <w:tab w:val="left" w:pos="6237"/>
          <w:tab w:val="left" w:pos="6804"/>
          <w:tab w:val="left" w:pos="8412"/>
          <w:tab w:val="left" w:pos="13079"/>
          <w:tab w:val="left" w:pos="13504"/>
        </w:tabs>
        <w:spacing w:line="276" w:lineRule="auto"/>
        <w:ind w:left="709" w:hanging="306"/>
        <w:rPr>
          <w:rFonts w:ascii="Verdana" w:hAnsi="Verdana"/>
        </w:rPr>
      </w:pPr>
      <w:r w:rsidRPr="005743DD">
        <w:rPr>
          <w:rFonts w:ascii="Verdana" w:hAnsi="Verdana"/>
          <w:bCs/>
        </w:rPr>
        <w:t>c)</w:t>
      </w:r>
      <w:r w:rsidRPr="005743DD">
        <w:rPr>
          <w:rFonts w:ascii="Verdana" w:hAnsi="Verdana"/>
          <w:b/>
        </w:rPr>
        <w:tab/>
        <w:t xml:space="preserve">całkowita cena brutto </w:t>
      </w:r>
      <w:r w:rsidRPr="005743DD">
        <w:rPr>
          <w:rFonts w:ascii="Verdana" w:hAnsi="Verdana"/>
          <w:color w:val="000000"/>
        </w:rPr>
        <w:t>(wraz z podatkiem VAT) w wysokości</w:t>
      </w:r>
      <w:r w:rsidRPr="005743DD">
        <w:rPr>
          <w:rFonts w:ascii="Verdana" w:hAnsi="Verdana"/>
          <w:bCs/>
        </w:rPr>
        <w:t>:</w:t>
      </w:r>
      <w:r w:rsidRPr="005743DD">
        <w:rPr>
          <w:rFonts w:ascii="Verdana" w:hAnsi="Verdana"/>
          <w:b/>
        </w:rPr>
        <w:t xml:space="preserve"> ______ zł</w:t>
      </w:r>
    </w:p>
    <w:p w:rsidR="00774D26" w:rsidRPr="005743DD" w:rsidRDefault="00774D26" w:rsidP="00A51A83">
      <w:pPr>
        <w:tabs>
          <w:tab w:val="left" w:pos="709"/>
          <w:tab w:val="left" w:pos="5387"/>
          <w:tab w:val="left" w:pos="6237"/>
          <w:tab w:val="left" w:pos="6804"/>
        </w:tabs>
        <w:spacing w:after="0" w:line="276" w:lineRule="auto"/>
        <w:ind w:left="709" w:hanging="306"/>
        <w:rPr>
          <w:rFonts w:ascii="Verdana" w:hAnsi="Verdana"/>
        </w:rPr>
      </w:pPr>
      <w:r w:rsidRPr="005743DD">
        <w:rPr>
          <w:rFonts w:ascii="Verdana" w:hAnsi="Verdana"/>
        </w:rPr>
        <w:tab/>
        <w:t>słownie złotych: _____________________________________________</w:t>
      </w:r>
    </w:p>
    <w:p w:rsidR="00413513" w:rsidRPr="00413513" w:rsidRDefault="00413513" w:rsidP="00413513">
      <w:pPr>
        <w:spacing w:before="240" w:after="0" w:line="276" w:lineRule="auto"/>
        <w:ind w:left="284" w:hanging="284"/>
        <w:jc w:val="center"/>
        <w:rPr>
          <w:rFonts w:ascii="Verdana" w:hAnsi="Verdana" w:cs="Arial"/>
          <w:b/>
          <w:bCs/>
          <w:color w:val="000000"/>
        </w:rPr>
      </w:pPr>
      <w:r w:rsidRPr="005743DD">
        <w:rPr>
          <w:rFonts w:ascii="Verdana" w:hAnsi="Verdana" w:cs="Arial"/>
          <w:b/>
          <w:bCs/>
          <w:color w:val="000000"/>
        </w:rPr>
        <w:t>ZAKRESU II zamówienia</w:t>
      </w:r>
    </w:p>
    <w:p w:rsidR="00413513" w:rsidRPr="00413513" w:rsidRDefault="00413513" w:rsidP="00413513">
      <w:pPr>
        <w:spacing w:before="120" w:after="0" w:line="276" w:lineRule="auto"/>
        <w:ind w:left="284"/>
        <w:rPr>
          <w:rFonts w:ascii="Verdana" w:hAnsi="Verdana" w:cs="Arial"/>
          <w:bCs/>
          <w:color w:val="000000"/>
        </w:rPr>
      </w:pPr>
      <w:r w:rsidRPr="00413513">
        <w:rPr>
          <w:rFonts w:ascii="Verdana" w:hAnsi="Verdana" w:cs="Arial"/>
          <w:bCs/>
          <w:color w:val="000000"/>
        </w:rPr>
        <w:t>na następujących zasadach:</w:t>
      </w:r>
    </w:p>
    <w:tbl>
      <w:tblPr>
        <w:tblW w:w="9498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"/>
        <w:gridCol w:w="472"/>
        <w:gridCol w:w="3904"/>
        <w:gridCol w:w="1293"/>
        <w:gridCol w:w="1362"/>
        <w:gridCol w:w="1189"/>
        <w:gridCol w:w="1242"/>
      </w:tblGrid>
      <w:tr w:rsidR="00413513" w:rsidRPr="00413513" w:rsidTr="00F86475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:rsidR="00413513" w:rsidRPr="00413513" w:rsidRDefault="00413513" w:rsidP="004135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:rsidR="00413513" w:rsidRPr="00413513" w:rsidRDefault="00413513" w:rsidP="004135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:rsidR="00413513" w:rsidRPr="00413513" w:rsidRDefault="00413513" w:rsidP="004135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:rsidR="00413513" w:rsidRPr="00413513" w:rsidRDefault="00413513" w:rsidP="004135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:rsidR="00413513" w:rsidRPr="00413513" w:rsidRDefault="00413513" w:rsidP="004135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:rsidR="00413513" w:rsidRPr="00413513" w:rsidRDefault="00413513" w:rsidP="004135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42" w:type="dxa"/>
            <w:vAlign w:val="center"/>
            <w:hideMark/>
          </w:tcPr>
          <w:p w:rsidR="00413513" w:rsidRPr="00413513" w:rsidRDefault="00413513" w:rsidP="004135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86475" w:rsidRPr="00413513" w:rsidTr="00F86475">
        <w:trPr>
          <w:trHeight w:val="345"/>
          <w:tblCellSpacing w:w="0" w:type="dxa"/>
        </w:trPr>
        <w:tc>
          <w:tcPr>
            <w:tcW w:w="0" w:type="auto"/>
            <w:vAlign w:val="center"/>
            <w:hideMark/>
          </w:tcPr>
          <w:p w:rsidR="00F86475" w:rsidRPr="00413513" w:rsidRDefault="00F86475" w:rsidP="00F864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F86475" w:rsidRPr="00413513" w:rsidRDefault="00F86475" w:rsidP="00F86475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413513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F86475" w:rsidRPr="00413513" w:rsidRDefault="00F86475" w:rsidP="00F86475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413513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Pomieszczenie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F86475" w:rsidRPr="00413513" w:rsidRDefault="00F86475" w:rsidP="00F86475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413513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Roboty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F86475" w:rsidRPr="00413513" w:rsidRDefault="00F86475" w:rsidP="00F86475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413513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Instalacje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F86475" w:rsidRPr="00413513" w:rsidRDefault="00F86475" w:rsidP="00F86475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413513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 xml:space="preserve">Instalacje 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F86475" w:rsidRPr="000B2443" w:rsidRDefault="00F86475" w:rsidP="00F86475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0B2443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</w:tc>
      </w:tr>
      <w:tr w:rsidR="00F86475" w:rsidRPr="00413513" w:rsidTr="00F86475">
        <w:trPr>
          <w:trHeight w:val="345"/>
          <w:tblCellSpacing w:w="0" w:type="dxa"/>
        </w:trPr>
        <w:tc>
          <w:tcPr>
            <w:tcW w:w="0" w:type="auto"/>
            <w:vAlign w:val="center"/>
            <w:hideMark/>
          </w:tcPr>
          <w:p w:rsidR="00F86475" w:rsidRPr="00413513" w:rsidRDefault="00F86475" w:rsidP="00F864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F86475" w:rsidRPr="00413513" w:rsidRDefault="00F86475" w:rsidP="00F86475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F86475" w:rsidRPr="00413513" w:rsidRDefault="00F86475" w:rsidP="00F86475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F86475" w:rsidRPr="00413513" w:rsidRDefault="00F86475" w:rsidP="00F86475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413513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budowlane</w:t>
            </w: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F86475" w:rsidRPr="00413513" w:rsidRDefault="00F86475" w:rsidP="00F86475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413513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elektryczne</w:t>
            </w: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F86475" w:rsidRPr="00413513" w:rsidRDefault="00F86475" w:rsidP="00F86475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413513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sanitarne</w:t>
            </w:r>
          </w:p>
        </w:tc>
        <w:tc>
          <w:tcPr>
            <w:tcW w:w="1242" w:type="dxa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F86475" w:rsidRPr="000B2443" w:rsidRDefault="00F86475" w:rsidP="00F86475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prace</w:t>
            </w:r>
          </w:p>
        </w:tc>
      </w:tr>
      <w:tr w:rsidR="00F86475" w:rsidRPr="00413513" w:rsidTr="00F86475">
        <w:trPr>
          <w:trHeight w:val="345"/>
          <w:tblCellSpacing w:w="0" w:type="dxa"/>
        </w:trPr>
        <w:tc>
          <w:tcPr>
            <w:tcW w:w="0" w:type="auto"/>
            <w:vAlign w:val="center"/>
            <w:hideMark/>
          </w:tcPr>
          <w:p w:rsidR="00F86475" w:rsidRPr="00413513" w:rsidRDefault="00F86475" w:rsidP="00F864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6475" w:rsidRPr="00413513" w:rsidRDefault="00F86475" w:rsidP="00F86475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6475" w:rsidRPr="00413513" w:rsidRDefault="00F86475" w:rsidP="00F86475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6475" w:rsidRPr="00413513" w:rsidRDefault="00F86475" w:rsidP="00F86475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6475" w:rsidRPr="00413513" w:rsidRDefault="00F86475" w:rsidP="00F86475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6475" w:rsidRPr="00413513" w:rsidRDefault="00F86475" w:rsidP="00F86475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12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6475" w:rsidRPr="000B2443" w:rsidRDefault="00F86475" w:rsidP="00F86475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0B2443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netto</w:t>
            </w:r>
          </w:p>
        </w:tc>
      </w:tr>
      <w:tr w:rsidR="00413513" w:rsidRPr="00413513" w:rsidTr="00F86475">
        <w:trPr>
          <w:trHeight w:val="345"/>
          <w:tblCellSpacing w:w="0" w:type="dxa"/>
        </w:trPr>
        <w:tc>
          <w:tcPr>
            <w:tcW w:w="0" w:type="auto"/>
            <w:vAlign w:val="center"/>
            <w:hideMark/>
          </w:tcPr>
          <w:p w:rsidR="00413513" w:rsidRPr="00413513" w:rsidRDefault="00413513" w:rsidP="004135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3513" w:rsidRPr="00413513" w:rsidRDefault="00413513" w:rsidP="00413513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413513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3513" w:rsidRPr="00413513" w:rsidRDefault="00C63909" w:rsidP="00413513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Sala lekcyjna Nr 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3513" w:rsidRPr="00413513" w:rsidRDefault="00413513" w:rsidP="00413513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3513" w:rsidRPr="00413513" w:rsidRDefault="00413513" w:rsidP="00413513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3513" w:rsidRPr="00413513" w:rsidRDefault="00413513" w:rsidP="00413513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3513" w:rsidRPr="00413513" w:rsidRDefault="00413513" w:rsidP="00413513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</w:tr>
      <w:tr w:rsidR="00C63909" w:rsidRPr="00413513" w:rsidTr="00F86475">
        <w:trPr>
          <w:trHeight w:val="345"/>
          <w:tblCellSpacing w:w="0" w:type="dxa"/>
        </w:trPr>
        <w:tc>
          <w:tcPr>
            <w:tcW w:w="0" w:type="auto"/>
            <w:vAlign w:val="center"/>
            <w:hideMark/>
          </w:tcPr>
          <w:p w:rsidR="00C63909" w:rsidRPr="00413513" w:rsidRDefault="00C63909" w:rsidP="00C639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3909" w:rsidRPr="00413513" w:rsidRDefault="00C63909" w:rsidP="00C6390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413513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3909" w:rsidRPr="000B2443" w:rsidRDefault="00C63909" w:rsidP="00C63909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0B244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Sala lekcyjna Nr 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3909" w:rsidRPr="00413513" w:rsidRDefault="00C63909" w:rsidP="00C63909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3909" w:rsidRPr="00413513" w:rsidRDefault="00C63909" w:rsidP="00C63909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3909" w:rsidRPr="00413513" w:rsidRDefault="00C63909" w:rsidP="00C63909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3909" w:rsidRPr="00413513" w:rsidRDefault="00C63909" w:rsidP="00C63909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</w:tr>
      <w:tr w:rsidR="00C63909" w:rsidRPr="00413513" w:rsidTr="00F86475">
        <w:trPr>
          <w:trHeight w:val="345"/>
          <w:tblCellSpacing w:w="0" w:type="dxa"/>
        </w:trPr>
        <w:tc>
          <w:tcPr>
            <w:tcW w:w="0" w:type="auto"/>
            <w:vAlign w:val="center"/>
            <w:hideMark/>
          </w:tcPr>
          <w:p w:rsidR="00C63909" w:rsidRPr="00413513" w:rsidRDefault="00C63909" w:rsidP="00C639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3909" w:rsidRPr="00413513" w:rsidRDefault="00C63909" w:rsidP="00C6390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413513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3909" w:rsidRPr="000B2443" w:rsidRDefault="00C63909" w:rsidP="00C63909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0B244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Sala lekcyjna Nr 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3909" w:rsidRPr="00413513" w:rsidRDefault="00C63909" w:rsidP="00C63909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3909" w:rsidRPr="00413513" w:rsidRDefault="00C63909" w:rsidP="00C63909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3909" w:rsidRPr="00413513" w:rsidRDefault="00C63909" w:rsidP="00C63909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3909" w:rsidRPr="00413513" w:rsidRDefault="00C63909" w:rsidP="00C63909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</w:tr>
      <w:tr w:rsidR="00C63909" w:rsidRPr="00413513" w:rsidTr="00F86475">
        <w:trPr>
          <w:trHeight w:val="345"/>
          <w:tblCellSpacing w:w="0" w:type="dxa"/>
        </w:trPr>
        <w:tc>
          <w:tcPr>
            <w:tcW w:w="0" w:type="auto"/>
            <w:vAlign w:val="center"/>
            <w:hideMark/>
          </w:tcPr>
          <w:p w:rsidR="00C63909" w:rsidRPr="00413513" w:rsidRDefault="00C63909" w:rsidP="00C639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3909" w:rsidRPr="00413513" w:rsidRDefault="00C63909" w:rsidP="00C6390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413513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3909" w:rsidRPr="000B2443" w:rsidRDefault="00C63909" w:rsidP="00C63909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0B244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Sala lekcyjna Nr 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3909" w:rsidRPr="00413513" w:rsidRDefault="00C63909" w:rsidP="00C63909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3909" w:rsidRPr="00413513" w:rsidRDefault="00C63909" w:rsidP="00C63909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3909" w:rsidRPr="00413513" w:rsidRDefault="00C63909" w:rsidP="00C63909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3909" w:rsidRPr="00413513" w:rsidRDefault="00C63909" w:rsidP="00C63909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</w:tr>
      <w:tr w:rsidR="00C63909" w:rsidRPr="00413513" w:rsidTr="00F86475">
        <w:trPr>
          <w:trHeight w:val="345"/>
          <w:tblCellSpacing w:w="0" w:type="dxa"/>
        </w:trPr>
        <w:tc>
          <w:tcPr>
            <w:tcW w:w="0" w:type="auto"/>
            <w:vAlign w:val="center"/>
            <w:hideMark/>
          </w:tcPr>
          <w:p w:rsidR="00C63909" w:rsidRPr="00413513" w:rsidRDefault="00C63909" w:rsidP="00C639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3909" w:rsidRPr="00413513" w:rsidRDefault="00C63909" w:rsidP="00C6390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413513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3909" w:rsidRPr="000B2443" w:rsidRDefault="00C63909" w:rsidP="00C63909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0B244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Pracownia multimedialna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3909" w:rsidRPr="00413513" w:rsidRDefault="00C63909" w:rsidP="00C63909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3909" w:rsidRPr="00413513" w:rsidRDefault="00C63909" w:rsidP="00C63909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3909" w:rsidRPr="00413513" w:rsidRDefault="00C63909" w:rsidP="00C63909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3909" w:rsidRPr="00413513" w:rsidRDefault="00C63909" w:rsidP="00C63909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</w:tr>
      <w:tr w:rsidR="00C63909" w:rsidRPr="00413513" w:rsidTr="00F86475">
        <w:trPr>
          <w:trHeight w:val="345"/>
          <w:tblCellSpacing w:w="0" w:type="dxa"/>
        </w:trPr>
        <w:tc>
          <w:tcPr>
            <w:tcW w:w="0" w:type="auto"/>
            <w:vAlign w:val="center"/>
            <w:hideMark/>
          </w:tcPr>
          <w:p w:rsidR="00C63909" w:rsidRPr="00413513" w:rsidRDefault="00C63909" w:rsidP="00C639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3909" w:rsidRPr="00413513" w:rsidRDefault="00C63909" w:rsidP="00C6390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413513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3909" w:rsidRPr="000B2443" w:rsidRDefault="00C63909" w:rsidP="00C63909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0B244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Pracownia pedagogiczna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3909" w:rsidRPr="00413513" w:rsidRDefault="00C63909" w:rsidP="00C63909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3909" w:rsidRPr="00413513" w:rsidRDefault="00C63909" w:rsidP="00C63909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3909" w:rsidRPr="00413513" w:rsidRDefault="00C63909" w:rsidP="00C63909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3909" w:rsidRPr="00413513" w:rsidRDefault="00C63909" w:rsidP="00C63909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</w:tr>
      <w:tr w:rsidR="00B17B79" w:rsidRPr="00413513" w:rsidTr="00F86475">
        <w:trPr>
          <w:trHeight w:val="345"/>
          <w:tblCellSpacing w:w="0" w:type="dxa"/>
        </w:trPr>
        <w:tc>
          <w:tcPr>
            <w:tcW w:w="0" w:type="auto"/>
            <w:vAlign w:val="center"/>
            <w:hideMark/>
          </w:tcPr>
          <w:p w:rsidR="00B17B79" w:rsidRPr="00413513" w:rsidRDefault="00B17B79" w:rsidP="00B17B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7B79" w:rsidRPr="00413513" w:rsidRDefault="00C63909" w:rsidP="00B17B7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7</w:t>
            </w:r>
            <w:r w:rsidR="00B17B79" w:rsidRPr="0041351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7B79" w:rsidRPr="000B2443" w:rsidRDefault="00B17B79" w:rsidP="00B17B79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0B244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Tablica informacyjna BO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– roboty budowalne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7B79" w:rsidRPr="000B2443" w:rsidRDefault="00B17B79" w:rsidP="00B17B79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7B79" w:rsidRPr="00B17B79" w:rsidRDefault="00B17B79" w:rsidP="00B17B79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</w:pPr>
            <w:r w:rsidRPr="00B17B79"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7B79" w:rsidRPr="00B17B79" w:rsidRDefault="00B17B79" w:rsidP="00B17B79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</w:pPr>
            <w:r w:rsidRPr="00B17B79"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7B79" w:rsidRPr="000B2443" w:rsidRDefault="00B17B79" w:rsidP="00B17B79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</w:tr>
      <w:tr w:rsidR="00B17B79" w:rsidRPr="00413513" w:rsidTr="00F86475">
        <w:trPr>
          <w:trHeight w:val="345"/>
          <w:tblCellSpacing w:w="0" w:type="dxa"/>
        </w:trPr>
        <w:tc>
          <w:tcPr>
            <w:tcW w:w="0" w:type="auto"/>
            <w:vAlign w:val="center"/>
          </w:tcPr>
          <w:p w:rsidR="00B17B79" w:rsidRPr="00413513" w:rsidRDefault="00B17B79" w:rsidP="00B17B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17B79" w:rsidRPr="00413513" w:rsidRDefault="00C63909" w:rsidP="00B17B7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8</w:t>
            </w:r>
            <w:r w:rsidR="00B17B79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17B79" w:rsidRPr="000B2443" w:rsidRDefault="00B17B79" w:rsidP="00B17B79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0B244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Pozostałe prace 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elektryczne</w:t>
            </w:r>
            <w:r w:rsidRPr="000B244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17B79" w:rsidRPr="00B17B79" w:rsidRDefault="00B17B79" w:rsidP="00B17B79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</w:pPr>
            <w:r w:rsidRPr="00B17B79"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17B79" w:rsidRPr="000B2443" w:rsidRDefault="00B17B79" w:rsidP="00B17B79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17B79" w:rsidRPr="00B17B79" w:rsidRDefault="00B17B79" w:rsidP="00B17B79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</w:pPr>
            <w:r w:rsidRPr="00B17B79"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17B79" w:rsidRPr="000B2443" w:rsidRDefault="00B17B79" w:rsidP="00B17B79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</w:tr>
      <w:tr w:rsidR="00B17B79" w:rsidRPr="00413513" w:rsidTr="00F86475">
        <w:trPr>
          <w:trHeight w:val="345"/>
          <w:tblCellSpacing w:w="0" w:type="dxa"/>
        </w:trPr>
        <w:tc>
          <w:tcPr>
            <w:tcW w:w="0" w:type="auto"/>
            <w:vAlign w:val="center"/>
          </w:tcPr>
          <w:p w:rsidR="00B17B79" w:rsidRPr="00413513" w:rsidRDefault="00B17B79" w:rsidP="00B17B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17B79" w:rsidRPr="00413513" w:rsidRDefault="00C63909" w:rsidP="00B17B7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9</w:t>
            </w:r>
            <w:r w:rsidR="00B17B79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17B79" w:rsidRPr="000B2443" w:rsidRDefault="00B17B79" w:rsidP="00B17B79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0B244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Pozostałe prace 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sanitarne (piwnice)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17B79" w:rsidRPr="00B17B79" w:rsidRDefault="00B17B79" w:rsidP="00B17B79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</w:pPr>
            <w:r w:rsidRPr="00B17B79"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17B79" w:rsidRPr="00B17B79" w:rsidRDefault="00B17B79" w:rsidP="00B17B79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</w:pPr>
            <w:r w:rsidRPr="00B17B79"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17B79" w:rsidRPr="00B17B79" w:rsidRDefault="00B17B79" w:rsidP="00B17B79">
            <w:pPr>
              <w:spacing w:after="0" w:line="240" w:lineRule="auto"/>
              <w:jc w:val="right"/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17B79" w:rsidRPr="000B2443" w:rsidRDefault="00B17B79" w:rsidP="00B17B79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</w:tr>
      <w:tr w:rsidR="00413513" w:rsidRPr="00413513" w:rsidTr="00B17B79">
        <w:trPr>
          <w:trHeight w:val="345"/>
          <w:tblCellSpacing w:w="0" w:type="dxa"/>
        </w:trPr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413513" w:rsidRPr="00413513" w:rsidRDefault="00413513" w:rsidP="004135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vAlign w:val="center"/>
            <w:hideMark/>
          </w:tcPr>
          <w:p w:rsidR="00413513" w:rsidRPr="00413513" w:rsidRDefault="00413513" w:rsidP="00413513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gridSpan w:val="4"/>
            <w:tcBorders>
              <w:top w:val="single" w:sz="6" w:space="0" w:color="000000"/>
              <w:bottom w:val="single" w:sz="4" w:space="0" w:color="auto"/>
            </w:tcBorders>
            <w:vAlign w:val="center"/>
            <w:hideMark/>
          </w:tcPr>
          <w:p w:rsidR="00413513" w:rsidRPr="00413513" w:rsidRDefault="00413513" w:rsidP="00413513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CAŁKOWITA CENA NETTO:</w:t>
            </w:r>
            <w:r w:rsidRPr="00413513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413513" w:rsidRPr="00413513" w:rsidRDefault="00413513" w:rsidP="00413513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</w:tr>
    </w:tbl>
    <w:p w:rsidR="00413513" w:rsidRPr="000B2443" w:rsidRDefault="00413513" w:rsidP="000B2443">
      <w:pPr>
        <w:tabs>
          <w:tab w:val="left" w:pos="426"/>
          <w:tab w:val="left" w:pos="1560"/>
          <w:tab w:val="left" w:pos="1800"/>
        </w:tabs>
        <w:spacing w:before="120" w:line="276" w:lineRule="auto"/>
        <w:ind w:firstLine="284"/>
        <w:rPr>
          <w:rFonts w:ascii="Verdana" w:hAnsi="Verdana" w:cs="Verdana"/>
          <w:bCs/>
          <w:color w:val="000000"/>
        </w:rPr>
      </w:pPr>
      <w:r w:rsidRPr="000B2443">
        <w:rPr>
          <w:rFonts w:ascii="Verdana" w:hAnsi="Verdana" w:cs="Verdana"/>
          <w:b/>
          <w:color w:val="000000"/>
        </w:rPr>
        <w:t xml:space="preserve">Wartość całego II zakresu robót </w:t>
      </w:r>
      <w:r w:rsidRPr="000B2443">
        <w:rPr>
          <w:rFonts w:ascii="Verdana" w:hAnsi="Verdana" w:cs="Verdana"/>
          <w:bCs/>
          <w:color w:val="000000"/>
        </w:rPr>
        <w:t>wynosi:</w:t>
      </w:r>
    </w:p>
    <w:p w:rsidR="00413513" w:rsidRPr="000B2443" w:rsidRDefault="00413513" w:rsidP="00413513">
      <w:pPr>
        <w:pStyle w:val="Tekstpodstawowywcity"/>
        <w:tabs>
          <w:tab w:val="left" w:pos="709"/>
          <w:tab w:val="left" w:pos="6237"/>
          <w:tab w:val="left" w:pos="6804"/>
        </w:tabs>
        <w:spacing w:line="276" w:lineRule="auto"/>
        <w:ind w:left="709" w:hanging="306"/>
        <w:rPr>
          <w:rFonts w:ascii="Verdana" w:hAnsi="Verdana"/>
          <w:b/>
        </w:rPr>
      </w:pPr>
      <w:r w:rsidRPr="000B2443">
        <w:rPr>
          <w:rFonts w:ascii="Verdana" w:hAnsi="Verdana"/>
          <w:bCs/>
        </w:rPr>
        <w:lastRenderedPageBreak/>
        <w:t>a)</w:t>
      </w:r>
      <w:r w:rsidRPr="000B2443">
        <w:rPr>
          <w:rFonts w:ascii="Verdana" w:hAnsi="Verdana"/>
          <w:bCs/>
        </w:rPr>
        <w:tab/>
      </w:r>
      <w:r w:rsidRPr="000B2443">
        <w:rPr>
          <w:rFonts w:ascii="Verdana" w:hAnsi="Verdana"/>
          <w:b/>
          <w:bCs/>
        </w:rPr>
        <w:t>całkowita</w:t>
      </w:r>
      <w:r w:rsidRPr="000B2443">
        <w:rPr>
          <w:rFonts w:ascii="Verdana" w:hAnsi="Verdana"/>
          <w:bCs/>
        </w:rPr>
        <w:t xml:space="preserve"> </w:t>
      </w:r>
      <w:r w:rsidRPr="000B2443">
        <w:rPr>
          <w:rFonts w:ascii="Verdana" w:hAnsi="Verdana"/>
          <w:b/>
        </w:rPr>
        <w:t>cena netto</w:t>
      </w:r>
      <w:r w:rsidRPr="000B2443">
        <w:rPr>
          <w:rFonts w:ascii="Verdana" w:hAnsi="Verdana"/>
          <w:color w:val="000000"/>
        </w:rPr>
        <w:t xml:space="preserve"> w wysokości</w:t>
      </w:r>
      <w:r w:rsidRPr="000B2443">
        <w:rPr>
          <w:rFonts w:ascii="Verdana" w:hAnsi="Verdana"/>
          <w:bCs/>
        </w:rPr>
        <w:t xml:space="preserve">: </w:t>
      </w:r>
      <w:r w:rsidRPr="000B2443">
        <w:rPr>
          <w:rFonts w:ascii="Verdana" w:hAnsi="Verdana"/>
          <w:b/>
          <w:bCs/>
        </w:rPr>
        <w:t xml:space="preserve">________________________ </w:t>
      </w:r>
      <w:r w:rsidRPr="000B2443">
        <w:rPr>
          <w:rFonts w:ascii="Verdana" w:hAnsi="Verdana"/>
          <w:b/>
        </w:rPr>
        <w:t>zł</w:t>
      </w:r>
    </w:p>
    <w:p w:rsidR="00413513" w:rsidRPr="000B2443" w:rsidRDefault="00413513" w:rsidP="00413513">
      <w:pPr>
        <w:tabs>
          <w:tab w:val="left" w:pos="709"/>
          <w:tab w:val="left" w:pos="5387"/>
          <w:tab w:val="left" w:pos="6237"/>
          <w:tab w:val="left" w:pos="6804"/>
        </w:tabs>
        <w:spacing w:line="276" w:lineRule="auto"/>
        <w:ind w:left="709" w:hanging="306"/>
        <w:rPr>
          <w:rFonts w:ascii="Verdana" w:hAnsi="Verdana"/>
        </w:rPr>
      </w:pPr>
      <w:r w:rsidRPr="000B2443">
        <w:rPr>
          <w:rFonts w:ascii="Verdana" w:hAnsi="Verdana"/>
        </w:rPr>
        <w:tab/>
        <w:t>słownie złotych: _____________________________________________</w:t>
      </w:r>
    </w:p>
    <w:p w:rsidR="00413513" w:rsidRPr="000B2443" w:rsidRDefault="00413513" w:rsidP="00413513">
      <w:pPr>
        <w:tabs>
          <w:tab w:val="left" w:pos="709"/>
          <w:tab w:val="left" w:pos="6237"/>
          <w:tab w:val="left" w:pos="6804"/>
        </w:tabs>
        <w:spacing w:line="276" w:lineRule="auto"/>
        <w:ind w:left="709" w:hanging="306"/>
        <w:rPr>
          <w:rFonts w:ascii="Verdana" w:hAnsi="Verdana"/>
        </w:rPr>
      </w:pPr>
      <w:r w:rsidRPr="000B2443">
        <w:rPr>
          <w:rFonts w:ascii="Verdana" w:hAnsi="Verdana"/>
          <w:bCs/>
        </w:rPr>
        <w:t>b)</w:t>
      </w:r>
      <w:r w:rsidRPr="000B2443">
        <w:rPr>
          <w:rFonts w:ascii="Verdana" w:hAnsi="Verdana"/>
          <w:bCs/>
        </w:rPr>
        <w:tab/>
        <w:t xml:space="preserve">całkowity </w:t>
      </w:r>
      <w:r w:rsidRPr="000B2443">
        <w:rPr>
          <w:rFonts w:ascii="Verdana" w:hAnsi="Verdana"/>
          <w:b/>
        </w:rPr>
        <w:t>podatek VAT</w:t>
      </w:r>
      <w:r w:rsidRPr="000B2443">
        <w:rPr>
          <w:rFonts w:ascii="Verdana" w:hAnsi="Verdana"/>
        </w:rPr>
        <w:t xml:space="preserve"> w wysokości </w:t>
      </w:r>
      <w:r w:rsidRPr="000B2443">
        <w:rPr>
          <w:rFonts w:ascii="Verdana" w:hAnsi="Verdana"/>
          <w:b/>
          <w:bCs/>
        </w:rPr>
        <w:t>23%</w:t>
      </w:r>
      <w:r w:rsidRPr="000B2443">
        <w:rPr>
          <w:rFonts w:ascii="Verdana" w:hAnsi="Verdana"/>
        </w:rPr>
        <w:t>:</w:t>
      </w:r>
      <w:r w:rsidRPr="000B2443">
        <w:rPr>
          <w:rFonts w:ascii="Verdana" w:hAnsi="Verdana"/>
          <w:color w:val="0000FF"/>
        </w:rPr>
        <w:t xml:space="preserve"> </w:t>
      </w:r>
      <w:r w:rsidRPr="000B2443">
        <w:rPr>
          <w:rFonts w:ascii="Verdana" w:hAnsi="Verdana"/>
          <w:b/>
        </w:rPr>
        <w:t>___________________ zł</w:t>
      </w:r>
    </w:p>
    <w:p w:rsidR="00413513" w:rsidRPr="000B2443" w:rsidRDefault="00413513" w:rsidP="00413513">
      <w:pPr>
        <w:tabs>
          <w:tab w:val="left" w:pos="709"/>
          <w:tab w:val="left" w:pos="5387"/>
          <w:tab w:val="left" w:pos="6237"/>
          <w:tab w:val="left" w:pos="6804"/>
        </w:tabs>
        <w:spacing w:line="276" w:lineRule="auto"/>
        <w:ind w:left="709" w:hanging="306"/>
        <w:rPr>
          <w:rFonts w:ascii="Verdana" w:hAnsi="Verdana"/>
        </w:rPr>
      </w:pPr>
      <w:r w:rsidRPr="000B2443">
        <w:rPr>
          <w:rFonts w:ascii="Verdana" w:hAnsi="Verdana"/>
        </w:rPr>
        <w:tab/>
        <w:t>słownie złotych: _____________________________________________</w:t>
      </w:r>
    </w:p>
    <w:p w:rsidR="00413513" w:rsidRPr="000B2443" w:rsidRDefault="00413513" w:rsidP="00413513">
      <w:pPr>
        <w:tabs>
          <w:tab w:val="left" w:pos="709"/>
          <w:tab w:val="left" w:pos="5084"/>
          <w:tab w:val="left" w:pos="6237"/>
          <w:tab w:val="left" w:pos="6804"/>
          <w:tab w:val="left" w:pos="8412"/>
          <w:tab w:val="left" w:pos="13079"/>
          <w:tab w:val="left" w:pos="13504"/>
        </w:tabs>
        <w:spacing w:line="276" w:lineRule="auto"/>
        <w:ind w:left="709" w:hanging="306"/>
        <w:rPr>
          <w:rFonts w:ascii="Verdana" w:hAnsi="Verdana"/>
        </w:rPr>
      </w:pPr>
      <w:r w:rsidRPr="000B2443">
        <w:rPr>
          <w:rFonts w:ascii="Verdana" w:hAnsi="Verdana"/>
          <w:bCs/>
        </w:rPr>
        <w:t>c)</w:t>
      </w:r>
      <w:r w:rsidRPr="000B2443">
        <w:rPr>
          <w:rFonts w:ascii="Verdana" w:hAnsi="Verdana"/>
          <w:b/>
        </w:rPr>
        <w:tab/>
        <w:t xml:space="preserve">całkowita cena brutto </w:t>
      </w:r>
      <w:r w:rsidRPr="000B2443">
        <w:rPr>
          <w:rFonts w:ascii="Verdana" w:hAnsi="Verdana"/>
          <w:color w:val="000000"/>
        </w:rPr>
        <w:t>(wraz z podatkiem VAT) w wysokości</w:t>
      </w:r>
      <w:r w:rsidRPr="000B2443">
        <w:rPr>
          <w:rFonts w:ascii="Verdana" w:hAnsi="Verdana"/>
          <w:bCs/>
        </w:rPr>
        <w:t>:</w:t>
      </w:r>
      <w:r w:rsidRPr="000B2443">
        <w:rPr>
          <w:rFonts w:ascii="Verdana" w:hAnsi="Verdana"/>
          <w:b/>
        </w:rPr>
        <w:t xml:space="preserve"> ______ zł</w:t>
      </w:r>
    </w:p>
    <w:p w:rsidR="00413513" w:rsidRPr="000B2443" w:rsidRDefault="00413513" w:rsidP="00413513">
      <w:pPr>
        <w:tabs>
          <w:tab w:val="left" w:pos="709"/>
          <w:tab w:val="left" w:pos="5387"/>
          <w:tab w:val="left" w:pos="6237"/>
          <w:tab w:val="left" w:pos="6804"/>
        </w:tabs>
        <w:spacing w:after="0" w:line="276" w:lineRule="auto"/>
        <w:ind w:left="709" w:hanging="306"/>
        <w:rPr>
          <w:rFonts w:ascii="Verdana" w:hAnsi="Verdana"/>
        </w:rPr>
      </w:pPr>
      <w:r w:rsidRPr="000B2443">
        <w:rPr>
          <w:rFonts w:ascii="Verdana" w:hAnsi="Verdana"/>
        </w:rPr>
        <w:tab/>
        <w:t>słownie złotych: _____________________________________________</w:t>
      </w:r>
    </w:p>
    <w:p w:rsidR="003330DA" w:rsidRPr="000D2049" w:rsidRDefault="00A51A83" w:rsidP="00F616D3">
      <w:pPr>
        <w:pStyle w:val="awciety"/>
        <w:tabs>
          <w:tab w:val="left" w:pos="200"/>
          <w:tab w:val="left" w:pos="16756"/>
        </w:tabs>
        <w:spacing w:before="240" w:line="276" w:lineRule="auto"/>
        <w:ind w:left="284" w:hanging="284"/>
        <w:jc w:val="left"/>
        <w:rPr>
          <w:rFonts w:ascii="Verdana" w:hAnsi="Verdana" w:cs="Verdana"/>
          <w:b/>
          <w:bCs/>
          <w:sz w:val="22"/>
          <w:szCs w:val="22"/>
        </w:rPr>
      </w:pPr>
      <w:r w:rsidRPr="000D2049">
        <w:rPr>
          <w:rFonts w:ascii="Verdana" w:hAnsi="Verdana"/>
          <w:sz w:val="22"/>
          <w:szCs w:val="22"/>
        </w:rPr>
        <w:t>2</w:t>
      </w:r>
      <w:r w:rsidRPr="000D2049">
        <w:rPr>
          <w:rFonts w:ascii="Verdana" w:hAnsi="Verdana" w:cs="Verdana"/>
          <w:sz w:val="22"/>
          <w:szCs w:val="22"/>
        </w:rPr>
        <w:t>. </w:t>
      </w:r>
      <w:r w:rsidRPr="000D2049">
        <w:rPr>
          <w:rFonts w:ascii="Verdana" w:hAnsi="Verdana" w:cs="Verdana"/>
          <w:b/>
          <w:bCs/>
          <w:sz w:val="22"/>
          <w:szCs w:val="22"/>
        </w:rPr>
        <w:t>Oferujemy</w:t>
      </w:r>
      <w:r w:rsidR="00F616D3">
        <w:rPr>
          <w:rFonts w:ascii="Verdana" w:hAnsi="Verdana" w:cs="Verdana"/>
          <w:b/>
          <w:bCs/>
          <w:sz w:val="22"/>
          <w:szCs w:val="22"/>
        </w:rPr>
        <w:t xml:space="preserve"> </w:t>
      </w:r>
      <w:r w:rsidR="003330DA">
        <w:rPr>
          <w:rFonts w:ascii="Verdana" w:hAnsi="Verdana" w:cs="Verdana"/>
          <w:b/>
          <w:bCs/>
          <w:sz w:val="22"/>
          <w:szCs w:val="22"/>
        </w:rPr>
        <w:t xml:space="preserve"> ____</w:t>
      </w:r>
      <w:r w:rsidR="00F616D3">
        <w:rPr>
          <w:rFonts w:ascii="Verdana" w:hAnsi="Verdana" w:cs="Verdana"/>
          <w:b/>
          <w:bCs/>
          <w:sz w:val="22"/>
          <w:szCs w:val="22"/>
        </w:rPr>
        <w:t>__ - miesięczny okres gwarancji.</w:t>
      </w:r>
    </w:p>
    <w:p w:rsidR="00A51A83" w:rsidRPr="000D2049" w:rsidRDefault="00A51A83" w:rsidP="00D86ABC">
      <w:pPr>
        <w:pStyle w:val="awciety"/>
        <w:tabs>
          <w:tab w:val="left" w:pos="16756"/>
        </w:tabs>
        <w:spacing w:before="120" w:line="276" w:lineRule="auto"/>
        <w:ind w:left="284" w:firstLine="0"/>
        <w:jc w:val="left"/>
        <w:rPr>
          <w:rFonts w:ascii="Verdana" w:hAnsi="Verdana" w:cs="Verdana"/>
          <w:b/>
          <w:bCs/>
          <w:sz w:val="22"/>
          <w:szCs w:val="22"/>
        </w:rPr>
      </w:pPr>
      <w:r w:rsidRPr="000D2049">
        <w:rPr>
          <w:rFonts w:ascii="Verdana" w:hAnsi="Verdana"/>
          <w:b/>
          <w:sz w:val="22"/>
          <w:szCs w:val="22"/>
          <w:u w:val="single"/>
        </w:rPr>
        <w:t>UWAGA</w:t>
      </w:r>
      <w:r w:rsidRPr="000D2049">
        <w:rPr>
          <w:rFonts w:ascii="Verdana" w:hAnsi="Verdana" w:cs="Verdana"/>
          <w:b/>
          <w:bCs/>
          <w:sz w:val="22"/>
          <w:szCs w:val="22"/>
        </w:rPr>
        <w:t>:</w:t>
      </w:r>
    </w:p>
    <w:p w:rsidR="00A51A83" w:rsidRPr="000D2049" w:rsidRDefault="00A51A83" w:rsidP="00A51A83">
      <w:pPr>
        <w:pStyle w:val="awciety"/>
        <w:tabs>
          <w:tab w:val="left" w:pos="16756"/>
        </w:tabs>
        <w:spacing w:line="276" w:lineRule="auto"/>
        <w:ind w:left="284" w:firstLine="0"/>
        <w:jc w:val="left"/>
        <w:rPr>
          <w:rFonts w:ascii="Verdana" w:hAnsi="Verdana" w:cs="Verdana"/>
          <w:b/>
          <w:bCs/>
          <w:sz w:val="22"/>
          <w:szCs w:val="22"/>
        </w:rPr>
      </w:pPr>
      <w:r w:rsidRPr="000D2049">
        <w:rPr>
          <w:rFonts w:ascii="Verdana" w:hAnsi="Verdana" w:cs="Verdana"/>
          <w:b/>
          <w:bCs/>
          <w:sz w:val="22"/>
          <w:szCs w:val="22"/>
        </w:rPr>
        <w:t>Minimalny okres gwarancji wymagany przez zamawiającego wynosi 36 miesięcy.</w:t>
      </w:r>
    </w:p>
    <w:p w:rsidR="00774D26" w:rsidRPr="00A51A83" w:rsidRDefault="00A51A83" w:rsidP="00A51A83">
      <w:pPr>
        <w:pStyle w:val="awciety"/>
        <w:tabs>
          <w:tab w:val="left" w:pos="16756"/>
        </w:tabs>
        <w:spacing w:line="276" w:lineRule="auto"/>
        <w:ind w:left="284" w:firstLine="0"/>
        <w:jc w:val="left"/>
        <w:rPr>
          <w:rFonts w:ascii="Verdana" w:hAnsi="Verdana" w:cs="Verdana"/>
          <w:b/>
          <w:bCs/>
          <w:sz w:val="22"/>
          <w:szCs w:val="22"/>
        </w:rPr>
      </w:pPr>
      <w:r w:rsidRPr="000D2049">
        <w:rPr>
          <w:rFonts w:ascii="Verdana" w:hAnsi="Verdana" w:cs="Verdana"/>
          <w:b/>
          <w:bCs/>
          <w:sz w:val="22"/>
          <w:szCs w:val="22"/>
        </w:rPr>
        <w:t>Brak wpisu dot. długości okresu gwarancji w FORMULARZU OFERTOWYM  będzie traktowany przez zamawiającego jako 36-miesięczny okres gwarancji.</w:t>
      </w:r>
    </w:p>
    <w:p w:rsidR="00A51A83" w:rsidRPr="00453ACE" w:rsidRDefault="00A51A83" w:rsidP="00A51A83">
      <w:pPr>
        <w:pStyle w:val="awciety"/>
        <w:spacing w:before="240" w:after="120" w:line="276" w:lineRule="auto"/>
        <w:ind w:left="284" w:hanging="284"/>
        <w:jc w:val="left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3</w:t>
      </w:r>
      <w:r w:rsidRPr="00453ACE">
        <w:rPr>
          <w:rFonts w:ascii="Verdana" w:hAnsi="Verdana" w:cs="Arial"/>
          <w:sz w:val="22"/>
          <w:szCs w:val="22"/>
        </w:rPr>
        <w:t>. </w:t>
      </w:r>
      <w:r w:rsidRPr="00453ACE">
        <w:rPr>
          <w:rFonts w:ascii="Verdana" w:hAnsi="Verdana" w:cs="Arial"/>
          <w:b/>
          <w:sz w:val="22"/>
          <w:szCs w:val="22"/>
        </w:rPr>
        <w:t xml:space="preserve">Termin wykonania zamówienia oraz warunki płatności – </w:t>
      </w:r>
      <w:r w:rsidRPr="00453ACE">
        <w:rPr>
          <w:rFonts w:ascii="Verdana" w:hAnsi="Verdana" w:cs="Arial"/>
          <w:sz w:val="22"/>
          <w:szCs w:val="22"/>
        </w:rPr>
        <w:t>zgodne</w:t>
      </w:r>
      <w:r>
        <w:rPr>
          <w:rFonts w:ascii="Verdana" w:hAnsi="Verdana" w:cs="Arial"/>
          <w:sz w:val="22"/>
          <w:szCs w:val="22"/>
        </w:rPr>
        <w:t xml:space="preserve"> z </w:t>
      </w:r>
      <w:r w:rsidRPr="00453ACE">
        <w:rPr>
          <w:rFonts w:ascii="Verdana" w:hAnsi="Verdana" w:cs="Arial"/>
          <w:sz w:val="22"/>
          <w:szCs w:val="22"/>
        </w:rPr>
        <w:t xml:space="preserve">zapisami przedstawionymi w SWZ zamówienia. </w:t>
      </w:r>
    </w:p>
    <w:p w:rsidR="00A51A83" w:rsidRDefault="00A51A83" w:rsidP="00A51A83">
      <w:pPr>
        <w:pStyle w:val="awciety"/>
        <w:spacing w:line="276" w:lineRule="auto"/>
        <w:ind w:left="284" w:firstLine="0"/>
        <w:jc w:val="left"/>
        <w:rPr>
          <w:rFonts w:ascii="Verdana" w:hAnsi="Verdana"/>
          <w:color w:val="auto"/>
          <w:sz w:val="22"/>
          <w:szCs w:val="22"/>
        </w:rPr>
      </w:pPr>
      <w:r w:rsidRPr="00453ACE">
        <w:rPr>
          <w:rFonts w:ascii="Verdana" w:hAnsi="Verdana"/>
          <w:color w:val="auto"/>
          <w:sz w:val="22"/>
          <w:szCs w:val="22"/>
        </w:rPr>
        <w:t xml:space="preserve">Zakres </w:t>
      </w:r>
      <w:r>
        <w:rPr>
          <w:rFonts w:ascii="Verdana" w:hAnsi="Verdana"/>
          <w:color w:val="auto"/>
          <w:sz w:val="22"/>
          <w:szCs w:val="22"/>
        </w:rPr>
        <w:t>robót budowlanych</w:t>
      </w:r>
      <w:r w:rsidRPr="00453ACE">
        <w:rPr>
          <w:rFonts w:ascii="Verdana" w:hAnsi="Verdana"/>
          <w:color w:val="auto"/>
          <w:sz w:val="22"/>
          <w:szCs w:val="22"/>
        </w:rPr>
        <w:t xml:space="preserve"> przewidzia</w:t>
      </w:r>
      <w:r>
        <w:rPr>
          <w:rFonts w:ascii="Verdana" w:hAnsi="Verdana"/>
          <w:color w:val="auto"/>
          <w:sz w:val="22"/>
          <w:szCs w:val="22"/>
        </w:rPr>
        <w:t>nych do wykonania jest zgodny z </w:t>
      </w:r>
      <w:r w:rsidRPr="00453ACE">
        <w:rPr>
          <w:rFonts w:ascii="Verdana" w:hAnsi="Verdana"/>
          <w:color w:val="auto"/>
          <w:sz w:val="22"/>
          <w:szCs w:val="22"/>
        </w:rPr>
        <w:t>zakresem objętym SWZ.</w:t>
      </w:r>
    </w:p>
    <w:p w:rsidR="00A51A83" w:rsidRPr="004077B1" w:rsidRDefault="00A51A83" w:rsidP="00A51A83">
      <w:pPr>
        <w:spacing w:before="240" w:after="0" w:line="276" w:lineRule="auto"/>
        <w:ind w:left="567" w:hanging="567"/>
        <w:rPr>
          <w:rFonts w:ascii="Verdana" w:hAnsi="Verdana" w:cs="Verdana"/>
          <w:bCs/>
          <w:color w:val="7030A0"/>
        </w:rPr>
      </w:pPr>
      <w:r w:rsidRPr="004077B1">
        <w:rPr>
          <w:rFonts w:ascii="Verdana" w:hAnsi="Verdana" w:cs="Verdana"/>
          <w:bCs/>
        </w:rPr>
        <w:t>4. </w:t>
      </w:r>
      <w:r w:rsidRPr="004077B1">
        <w:rPr>
          <w:rFonts w:ascii="Verdana" w:hAnsi="Verdana" w:cs="Verdana"/>
          <w:b/>
          <w:bCs/>
          <w:color w:val="FF0000"/>
        </w:rPr>
        <w:t xml:space="preserve">* </w:t>
      </w:r>
      <w:r w:rsidRPr="004077B1">
        <w:rPr>
          <w:rFonts w:ascii="Verdana" w:hAnsi="Verdana" w:cs="Verdana"/>
          <w:b/>
          <w:bCs/>
        </w:rPr>
        <w:t>Powołujemy się na zasoby poniższych podmiotów</w:t>
      </w:r>
      <w:r w:rsidRPr="004077B1">
        <w:rPr>
          <w:rFonts w:ascii="Verdana" w:hAnsi="Verdana" w:cs="Verdana"/>
          <w:bCs/>
        </w:rPr>
        <w:t xml:space="preserve"> na zasad</w:t>
      </w:r>
      <w:r w:rsidR="002B48CB">
        <w:rPr>
          <w:rFonts w:ascii="Verdana" w:hAnsi="Verdana" w:cs="Verdana"/>
          <w:bCs/>
        </w:rPr>
        <w:t>ach określonych w art. 118 ust. </w:t>
      </w:r>
      <w:r w:rsidRPr="004077B1">
        <w:rPr>
          <w:rFonts w:ascii="Verdana" w:hAnsi="Verdana" w:cs="Verdana"/>
          <w:bCs/>
        </w:rPr>
        <w:t xml:space="preserve">1 ustawy </w:t>
      </w:r>
      <w:proofErr w:type="spellStart"/>
      <w:r w:rsidRPr="004077B1">
        <w:rPr>
          <w:rFonts w:ascii="Verdana" w:hAnsi="Verdana" w:cs="Verdana"/>
          <w:bCs/>
        </w:rPr>
        <w:t>Pzp</w:t>
      </w:r>
      <w:proofErr w:type="spellEnd"/>
      <w:r w:rsidRPr="004077B1">
        <w:rPr>
          <w:rFonts w:ascii="Verdana" w:hAnsi="Verdana" w:cs="Verdana"/>
          <w:bCs/>
        </w:rPr>
        <w:t xml:space="preserve">, w celu wykazania spełniania warunków udziału w postępowaniu, o których mowa w punkcie: </w:t>
      </w:r>
    </w:p>
    <w:p w:rsidR="00A51A83" w:rsidRPr="004077B1" w:rsidRDefault="00A51A83" w:rsidP="00A51A83">
      <w:pPr>
        <w:spacing w:after="0" w:line="276" w:lineRule="auto"/>
        <w:ind w:left="851" w:hanging="284"/>
        <w:rPr>
          <w:rFonts w:ascii="Verdana" w:hAnsi="Verdana" w:cs="Verdana"/>
          <w:bCs/>
        </w:rPr>
      </w:pPr>
      <w:r w:rsidRPr="004077B1">
        <w:rPr>
          <w:rFonts w:ascii="Verdana" w:hAnsi="Verdana" w:cs="Verdana"/>
          <w:bCs/>
        </w:rPr>
        <w:t>a</w:t>
      </w:r>
      <w:r w:rsidRPr="004077B1">
        <w:rPr>
          <w:rFonts w:ascii="Verdana" w:hAnsi="Verdana" w:cs="Verdana"/>
          <w:b/>
          <w:bCs/>
          <w:color w:val="FF0000"/>
        </w:rPr>
        <w:t>*</w:t>
      </w:r>
      <w:r w:rsidRPr="004077B1">
        <w:rPr>
          <w:rFonts w:ascii="Verdana" w:hAnsi="Verdana" w:cs="Verdana"/>
          <w:bCs/>
        </w:rPr>
        <w:t xml:space="preserve">) 18.1. SWZ: </w:t>
      </w:r>
    </w:p>
    <w:p w:rsidR="00A51A83" w:rsidRPr="004077B1" w:rsidRDefault="00A51A83" w:rsidP="00A51A83">
      <w:pPr>
        <w:spacing w:after="0" w:line="276" w:lineRule="auto"/>
        <w:ind w:left="851" w:hanging="284"/>
        <w:rPr>
          <w:rFonts w:ascii="Verdana" w:hAnsi="Verdana" w:cs="Verdana"/>
          <w:bCs/>
        </w:rPr>
      </w:pPr>
      <w:r w:rsidRPr="004077B1">
        <w:rPr>
          <w:rFonts w:ascii="Verdana" w:hAnsi="Verdana" w:cs="Verdana"/>
          <w:bCs/>
        </w:rPr>
        <w:t xml:space="preserve">      nazwa (firma) podmiotu udostępniającego zasoby: </w:t>
      </w:r>
      <w:r>
        <w:rPr>
          <w:rFonts w:ascii="Verdana" w:hAnsi="Verdana" w:cs="Verdana"/>
          <w:bCs/>
        </w:rPr>
        <w:t>________________</w:t>
      </w:r>
    </w:p>
    <w:p w:rsidR="00A51A83" w:rsidRPr="004077B1" w:rsidRDefault="00A51A83" w:rsidP="00A51A83">
      <w:pPr>
        <w:spacing w:after="0" w:line="276" w:lineRule="auto"/>
        <w:ind w:left="851" w:hanging="284"/>
        <w:rPr>
          <w:rFonts w:ascii="Verdana" w:hAnsi="Verdana" w:cs="Verdana"/>
          <w:bCs/>
        </w:rPr>
      </w:pPr>
      <w:r w:rsidRPr="004077B1">
        <w:rPr>
          <w:rFonts w:ascii="Verdana" w:hAnsi="Verdana" w:cs="Verdana"/>
          <w:bCs/>
        </w:rPr>
        <w:t>b</w:t>
      </w:r>
      <w:r w:rsidRPr="004077B1">
        <w:rPr>
          <w:rFonts w:ascii="Verdana" w:hAnsi="Verdana" w:cs="Verdana"/>
          <w:b/>
          <w:bCs/>
          <w:color w:val="FF0000"/>
        </w:rPr>
        <w:t>*</w:t>
      </w:r>
      <w:r w:rsidRPr="004077B1">
        <w:rPr>
          <w:rFonts w:ascii="Verdana" w:hAnsi="Verdana" w:cs="Verdana"/>
          <w:bCs/>
        </w:rPr>
        <w:t xml:space="preserve">) 18.2. SWZ: </w:t>
      </w:r>
    </w:p>
    <w:p w:rsidR="00A51A83" w:rsidRPr="004077B1" w:rsidRDefault="00A51A83" w:rsidP="00A51A83">
      <w:pPr>
        <w:spacing w:after="0" w:line="276" w:lineRule="auto"/>
        <w:ind w:left="851" w:hanging="284"/>
        <w:rPr>
          <w:rFonts w:ascii="Verdana" w:hAnsi="Verdana" w:cs="Verdana"/>
          <w:bCs/>
        </w:rPr>
      </w:pPr>
      <w:r w:rsidRPr="004077B1">
        <w:rPr>
          <w:rFonts w:ascii="Verdana" w:hAnsi="Verdana" w:cs="Verdana"/>
          <w:bCs/>
        </w:rPr>
        <w:t xml:space="preserve">      nazwa (firma) podmiotu udostępniającego zasoby: </w:t>
      </w:r>
      <w:r>
        <w:rPr>
          <w:rFonts w:ascii="Verdana" w:hAnsi="Verdana" w:cs="Verdana"/>
          <w:bCs/>
        </w:rPr>
        <w:t>________________</w:t>
      </w:r>
    </w:p>
    <w:p w:rsidR="00A51A83" w:rsidRPr="004077B1" w:rsidRDefault="00A51A83" w:rsidP="00A51A83">
      <w:pPr>
        <w:spacing w:after="120" w:line="276" w:lineRule="auto"/>
        <w:ind w:left="567"/>
        <w:rPr>
          <w:rFonts w:ascii="Verdana" w:hAnsi="Verdana" w:cs="Verdana"/>
          <w:bCs/>
        </w:rPr>
      </w:pPr>
      <w:r w:rsidRPr="004077B1">
        <w:rPr>
          <w:rFonts w:ascii="Verdana" w:hAnsi="Verdana" w:cs="Verdana"/>
          <w:bCs/>
        </w:rPr>
        <w:t>W załączeniu składamy zobowiązania tych podmiotów spełniające wymagania zawarte w punkcie 10.</w:t>
      </w:r>
      <w:r w:rsidR="004F428B">
        <w:rPr>
          <w:rFonts w:ascii="Verdana" w:hAnsi="Verdana" w:cs="Verdana"/>
          <w:bCs/>
        </w:rPr>
        <w:t>4</w:t>
      </w:r>
      <w:r w:rsidRPr="004077B1">
        <w:rPr>
          <w:rFonts w:ascii="Verdana" w:hAnsi="Verdana" w:cs="Verdana"/>
          <w:bCs/>
        </w:rPr>
        <w:t>)</w:t>
      </w:r>
      <w:r w:rsidR="00534772">
        <w:rPr>
          <w:rFonts w:ascii="Verdana" w:hAnsi="Verdana" w:cs="Verdana"/>
          <w:bCs/>
        </w:rPr>
        <w:t xml:space="preserve"> </w:t>
      </w:r>
      <w:r w:rsidRPr="004077B1">
        <w:rPr>
          <w:rFonts w:ascii="Verdana" w:hAnsi="Verdana" w:cs="Verdana"/>
          <w:bCs/>
        </w:rPr>
        <w:t xml:space="preserve">SWZ. </w:t>
      </w:r>
    </w:p>
    <w:p w:rsidR="00A51A83" w:rsidRPr="004077B1" w:rsidRDefault="00A51A83" w:rsidP="00A51A83">
      <w:pPr>
        <w:spacing w:after="0" w:line="276" w:lineRule="auto"/>
        <w:ind w:left="567" w:hanging="283"/>
        <w:rPr>
          <w:rFonts w:ascii="Verdana" w:hAnsi="Verdana" w:cs="Verdana"/>
          <w:bCs/>
          <w:color w:val="7030A0"/>
        </w:rPr>
      </w:pPr>
      <w:r w:rsidRPr="004077B1">
        <w:rPr>
          <w:rFonts w:ascii="Verdana" w:hAnsi="Verdana" w:cs="Verdana"/>
          <w:b/>
          <w:bCs/>
          <w:color w:val="FF0000"/>
        </w:rPr>
        <w:t>*  </w:t>
      </w:r>
      <w:r w:rsidRPr="004077B1">
        <w:rPr>
          <w:rFonts w:ascii="Verdana" w:hAnsi="Verdana" w:cs="Verdana"/>
          <w:b/>
          <w:bCs/>
        </w:rPr>
        <w:t xml:space="preserve">Nie powołujemy się na zasoby </w:t>
      </w:r>
      <w:r>
        <w:rPr>
          <w:rFonts w:ascii="Verdana" w:hAnsi="Verdana" w:cs="Verdana"/>
          <w:b/>
          <w:bCs/>
        </w:rPr>
        <w:t xml:space="preserve">innych </w:t>
      </w:r>
      <w:r w:rsidRPr="004077B1">
        <w:rPr>
          <w:rFonts w:ascii="Verdana" w:hAnsi="Verdana" w:cs="Verdana"/>
          <w:b/>
          <w:bCs/>
        </w:rPr>
        <w:t>podmiotów</w:t>
      </w:r>
      <w:r>
        <w:rPr>
          <w:rFonts w:ascii="Verdana" w:hAnsi="Verdana" w:cs="Verdana"/>
          <w:bCs/>
        </w:rPr>
        <w:t xml:space="preserve"> na zasadach określonych w </w:t>
      </w:r>
      <w:r w:rsidRPr="004077B1">
        <w:rPr>
          <w:rFonts w:ascii="Verdana" w:hAnsi="Verdana" w:cs="Verdana"/>
          <w:bCs/>
        </w:rPr>
        <w:t xml:space="preserve">art. 118 ust. 1 ustawy </w:t>
      </w:r>
      <w:proofErr w:type="spellStart"/>
      <w:r w:rsidRPr="004077B1">
        <w:rPr>
          <w:rFonts w:ascii="Verdana" w:hAnsi="Verdana" w:cs="Verdana"/>
          <w:bCs/>
        </w:rPr>
        <w:t>Pzp</w:t>
      </w:r>
      <w:proofErr w:type="spellEnd"/>
      <w:r w:rsidRPr="004077B1">
        <w:rPr>
          <w:rFonts w:ascii="Verdana" w:hAnsi="Verdana" w:cs="Verdana"/>
          <w:bCs/>
        </w:rPr>
        <w:t xml:space="preserve">, </w:t>
      </w:r>
      <w:r>
        <w:rPr>
          <w:rFonts w:ascii="Verdana" w:hAnsi="Verdana" w:cs="Verdana"/>
          <w:bCs/>
        </w:rPr>
        <w:t>ponieważ</w:t>
      </w:r>
      <w:r w:rsidRPr="004077B1">
        <w:rPr>
          <w:rFonts w:ascii="Verdana" w:hAnsi="Verdana" w:cs="Verdana"/>
          <w:bCs/>
        </w:rPr>
        <w:t xml:space="preserve"> </w:t>
      </w:r>
      <w:r w:rsidRPr="004077B1">
        <w:rPr>
          <w:rFonts w:ascii="Verdana" w:hAnsi="Verdana" w:cs="Verdana"/>
          <w:b/>
          <w:bCs/>
        </w:rPr>
        <w:t>osobiście spełniamy warunki</w:t>
      </w:r>
      <w:r w:rsidR="002B48CB">
        <w:rPr>
          <w:rFonts w:ascii="Verdana" w:hAnsi="Verdana" w:cs="Verdana"/>
          <w:bCs/>
        </w:rPr>
        <w:t xml:space="preserve"> określone w </w:t>
      </w:r>
      <w:r w:rsidRPr="004077B1">
        <w:rPr>
          <w:rFonts w:ascii="Verdana" w:hAnsi="Verdana" w:cs="Verdana"/>
          <w:bCs/>
        </w:rPr>
        <w:t xml:space="preserve">punktach 18.1. i 18.2. SWZ. </w:t>
      </w:r>
    </w:p>
    <w:p w:rsidR="00A51A83" w:rsidRPr="004077B1" w:rsidRDefault="00A51A83" w:rsidP="00A51A83">
      <w:pPr>
        <w:pStyle w:val="awciety"/>
        <w:spacing w:before="120" w:line="276" w:lineRule="auto"/>
        <w:ind w:left="284" w:firstLine="0"/>
        <w:jc w:val="left"/>
        <w:rPr>
          <w:rFonts w:ascii="Verdana" w:eastAsia="TimesNewRomanPSMT" w:hAnsi="Verdana" w:cs="TimesNewRomanPSMT"/>
          <w:color w:val="FF0000"/>
          <w:sz w:val="22"/>
          <w:szCs w:val="22"/>
        </w:rPr>
      </w:pPr>
      <w:r w:rsidRPr="004077B1">
        <w:rPr>
          <w:rFonts w:ascii="Verdana" w:eastAsia="TimesNewRomanPSMT" w:hAnsi="Verdana" w:cs="TimesNewRomanPSMT"/>
          <w:b/>
          <w:color w:val="FF0000"/>
          <w:sz w:val="22"/>
          <w:szCs w:val="22"/>
        </w:rPr>
        <w:t>*</w:t>
      </w:r>
      <w:r w:rsidRPr="004077B1">
        <w:rPr>
          <w:rFonts w:ascii="Verdana" w:eastAsia="TimesNewRomanPSMT" w:hAnsi="Verdana" w:cs="TimesNewRomanPSMT"/>
          <w:color w:val="FF0000"/>
          <w:sz w:val="22"/>
          <w:szCs w:val="22"/>
        </w:rPr>
        <w:t xml:space="preserve"> niepotrzebne skreślić</w:t>
      </w:r>
    </w:p>
    <w:p w:rsidR="00A51A83" w:rsidRPr="00FC4AF8" w:rsidRDefault="00A51A83" w:rsidP="00A51A83">
      <w:pPr>
        <w:pStyle w:val="NormalnyWeb"/>
        <w:spacing w:before="240" w:after="0" w:line="276" w:lineRule="auto"/>
        <w:ind w:left="284" w:hanging="284"/>
        <w:rPr>
          <w:rFonts w:ascii="Verdana" w:hAnsi="Verdana" w:cs="Verdana"/>
          <w:b/>
          <w:bCs/>
          <w:sz w:val="22"/>
          <w:szCs w:val="22"/>
        </w:rPr>
      </w:pPr>
      <w:r>
        <w:rPr>
          <w:rFonts w:ascii="Verdana" w:hAnsi="Verdana" w:cs="Verdana"/>
          <w:bCs/>
          <w:sz w:val="22"/>
          <w:szCs w:val="22"/>
        </w:rPr>
        <w:t>5</w:t>
      </w:r>
      <w:r w:rsidRPr="00453ACE">
        <w:rPr>
          <w:rFonts w:ascii="Verdana" w:hAnsi="Verdana" w:cs="Verdana"/>
          <w:bCs/>
          <w:sz w:val="22"/>
          <w:szCs w:val="22"/>
        </w:rPr>
        <w:t>.</w:t>
      </w:r>
      <w:r w:rsidRPr="00453ACE">
        <w:rPr>
          <w:rFonts w:ascii="Verdana" w:hAnsi="Verdana" w:cs="Verdana"/>
          <w:bCs/>
          <w:sz w:val="22"/>
          <w:szCs w:val="22"/>
        </w:rPr>
        <w:tab/>
        <w:t>Przekazujemy w załączeniu stosowne oświadczenia potwierdzające spełnianie warunk</w:t>
      </w:r>
      <w:r>
        <w:rPr>
          <w:rFonts w:ascii="Verdana" w:hAnsi="Verdana" w:cs="Verdana"/>
          <w:bCs/>
          <w:sz w:val="22"/>
          <w:szCs w:val="22"/>
        </w:rPr>
        <w:t>u</w:t>
      </w:r>
      <w:r w:rsidRPr="00453ACE">
        <w:rPr>
          <w:rFonts w:ascii="Verdana" w:hAnsi="Verdana" w:cs="Verdana"/>
          <w:bCs/>
          <w:sz w:val="22"/>
          <w:szCs w:val="22"/>
        </w:rPr>
        <w:t xml:space="preserve"> udziału w postępowaniu oraz brak podstaw wykluczeniu z</w:t>
      </w:r>
      <w:r>
        <w:rPr>
          <w:rFonts w:ascii="Verdana" w:hAnsi="Verdana" w:cs="Verdana"/>
          <w:bCs/>
          <w:sz w:val="22"/>
          <w:szCs w:val="22"/>
        </w:rPr>
        <w:t> </w:t>
      </w:r>
      <w:r w:rsidRPr="00453ACE">
        <w:rPr>
          <w:rFonts w:ascii="Verdana" w:hAnsi="Verdana" w:cs="Verdana"/>
          <w:bCs/>
          <w:sz w:val="22"/>
          <w:szCs w:val="22"/>
        </w:rPr>
        <w:t xml:space="preserve">postępowania na podstawie art. 108 ust. 1 ustawy </w:t>
      </w:r>
      <w:proofErr w:type="spellStart"/>
      <w:r w:rsidRPr="00453ACE">
        <w:rPr>
          <w:rFonts w:ascii="Verdana" w:hAnsi="Verdana" w:cs="Verdana"/>
          <w:bCs/>
          <w:sz w:val="22"/>
          <w:szCs w:val="22"/>
        </w:rPr>
        <w:t>Pzp</w:t>
      </w:r>
      <w:proofErr w:type="spellEnd"/>
      <w:r w:rsidRPr="00453ACE">
        <w:rPr>
          <w:rFonts w:ascii="Verdana" w:hAnsi="Verdana" w:cs="Verdana"/>
          <w:bCs/>
          <w:sz w:val="22"/>
          <w:szCs w:val="22"/>
        </w:rPr>
        <w:t xml:space="preserve"> (punkt 13.1. SWZ) oraz art. 109 ust. 1 ustawy </w:t>
      </w:r>
      <w:proofErr w:type="spellStart"/>
      <w:r w:rsidRPr="00453ACE">
        <w:rPr>
          <w:rFonts w:ascii="Verdana" w:hAnsi="Verdana" w:cs="Verdana"/>
          <w:bCs/>
          <w:sz w:val="22"/>
          <w:szCs w:val="22"/>
        </w:rPr>
        <w:t>Pzp</w:t>
      </w:r>
      <w:proofErr w:type="spellEnd"/>
      <w:r w:rsidRPr="00453ACE">
        <w:rPr>
          <w:rFonts w:ascii="Verdana" w:hAnsi="Verdana" w:cs="Verdana"/>
          <w:bCs/>
          <w:sz w:val="22"/>
          <w:szCs w:val="22"/>
        </w:rPr>
        <w:t xml:space="preserve"> (punkt 13.2. SWZ)</w:t>
      </w:r>
      <w:r w:rsidRPr="00453ACE">
        <w:rPr>
          <w:rFonts w:ascii="Verdana" w:hAnsi="Verdana" w:cs="Verdana"/>
          <w:b/>
          <w:bCs/>
          <w:sz w:val="22"/>
          <w:szCs w:val="22"/>
        </w:rPr>
        <w:t xml:space="preserve"> </w:t>
      </w:r>
      <w:r w:rsidRPr="00FC4AF8">
        <w:rPr>
          <w:rFonts w:ascii="Verdana" w:hAnsi="Verdana" w:cs="Verdana"/>
          <w:bCs/>
          <w:sz w:val="22"/>
          <w:szCs w:val="22"/>
        </w:rPr>
        <w:t>oraz</w:t>
      </w:r>
      <w:r w:rsidRPr="00FC4AF8">
        <w:rPr>
          <w:rFonts w:ascii="Verdana" w:hAnsi="Verdana"/>
          <w:sz w:val="22"/>
          <w:szCs w:val="22"/>
        </w:rPr>
        <w:t xml:space="preserve"> art. 7 ust. 1 ustawy </w:t>
      </w:r>
      <w:r w:rsidRPr="00FC4AF8">
        <w:rPr>
          <w:rFonts w:ascii="Verdana" w:hAnsi="Verdana" w:cs="Arial"/>
          <w:sz w:val="22"/>
          <w:szCs w:val="22"/>
        </w:rPr>
        <w:t xml:space="preserve">z dnia 13 kwietnia 2022 r. o szczególnych rozwiązaniach w zakresie przeciwdziałania wspieraniu agresji na Ukrainę oraz służących ochronie bezpieczeństwa narodowego </w:t>
      </w:r>
      <w:r w:rsidRPr="00FC4AF8">
        <w:rPr>
          <w:rFonts w:ascii="Verdana" w:hAnsi="Verdana"/>
          <w:sz w:val="22"/>
          <w:szCs w:val="22"/>
        </w:rPr>
        <w:t xml:space="preserve">- </w:t>
      </w:r>
      <w:r w:rsidR="003330DA">
        <w:rPr>
          <w:rFonts w:ascii="Verdana" w:hAnsi="Verdana"/>
          <w:sz w:val="22"/>
          <w:szCs w:val="22"/>
        </w:rPr>
        <w:t>j.t. Dz. U. z 202</w:t>
      </w:r>
      <w:r w:rsidR="00C63909">
        <w:rPr>
          <w:rFonts w:ascii="Verdana" w:hAnsi="Verdana"/>
          <w:sz w:val="22"/>
          <w:szCs w:val="22"/>
        </w:rPr>
        <w:t>5</w:t>
      </w:r>
      <w:r w:rsidRPr="00A51A83">
        <w:rPr>
          <w:rFonts w:ascii="Verdana" w:hAnsi="Verdana"/>
          <w:sz w:val="22"/>
          <w:szCs w:val="22"/>
        </w:rPr>
        <w:t xml:space="preserve"> r., poz. </w:t>
      </w:r>
      <w:r w:rsidR="00C63909">
        <w:rPr>
          <w:rFonts w:ascii="Verdana" w:hAnsi="Verdana"/>
          <w:sz w:val="22"/>
          <w:szCs w:val="22"/>
        </w:rPr>
        <w:t>514</w:t>
      </w:r>
      <w:bookmarkStart w:id="0" w:name="_GoBack"/>
      <w:bookmarkEnd w:id="0"/>
      <w:r w:rsidRPr="00A51A83">
        <w:rPr>
          <w:rFonts w:ascii="Verdana" w:hAnsi="Verdana"/>
          <w:sz w:val="22"/>
          <w:szCs w:val="22"/>
        </w:rPr>
        <w:t xml:space="preserve"> </w:t>
      </w:r>
      <w:r w:rsidRPr="00FC4AF8">
        <w:rPr>
          <w:rFonts w:ascii="Verdana" w:hAnsi="Verdana"/>
          <w:sz w:val="22"/>
          <w:szCs w:val="22"/>
        </w:rPr>
        <w:t>– (punkt 13.3. SWZ)</w:t>
      </w:r>
      <w:r>
        <w:rPr>
          <w:rFonts w:ascii="Verdana" w:hAnsi="Verdana" w:cs="Verdana"/>
          <w:b/>
          <w:bCs/>
          <w:sz w:val="22"/>
          <w:szCs w:val="22"/>
        </w:rPr>
        <w:t xml:space="preserve"> </w:t>
      </w:r>
      <w:r w:rsidRPr="00453ACE">
        <w:rPr>
          <w:rFonts w:ascii="Verdana" w:hAnsi="Verdana" w:cs="Verdana"/>
          <w:b/>
          <w:bCs/>
          <w:sz w:val="22"/>
          <w:szCs w:val="22"/>
        </w:rPr>
        <w:t xml:space="preserve">sporządzone </w:t>
      </w:r>
      <w:r w:rsidRPr="00511CD6">
        <w:rPr>
          <w:rFonts w:ascii="Verdana" w:hAnsi="Verdana"/>
          <w:b/>
          <w:bCs/>
          <w:sz w:val="22"/>
          <w:szCs w:val="22"/>
        </w:rPr>
        <w:t>w formie</w:t>
      </w:r>
      <w:r w:rsidRPr="00453ACE">
        <w:rPr>
          <w:rFonts w:ascii="Verdana" w:hAnsi="Verdana"/>
          <w:b/>
          <w:bCs/>
          <w:color w:val="FF0000"/>
          <w:sz w:val="22"/>
          <w:szCs w:val="22"/>
        </w:rPr>
        <w:t>*</w:t>
      </w:r>
      <w:r w:rsidRPr="00453ACE">
        <w:rPr>
          <w:rFonts w:ascii="Verdana" w:hAnsi="Verdana"/>
          <w:b/>
          <w:bCs/>
          <w:sz w:val="22"/>
          <w:szCs w:val="22"/>
        </w:rPr>
        <w:t xml:space="preserve"> </w:t>
      </w:r>
      <w:r w:rsidRPr="00511CD6">
        <w:rPr>
          <w:rFonts w:ascii="Verdana" w:hAnsi="Verdana"/>
          <w:b/>
          <w:bCs/>
          <w:sz w:val="22"/>
          <w:szCs w:val="22"/>
        </w:rPr>
        <w:t>lub postaci elektronicznej</w:t>
      </w:r>
      <w:r w:rsidRPr="00453ACE">
        <w:rPr>
          <w:rFonts w:ascii="Verdana" w:hAnsi="Verdana"/>
          <w:b/>
          <w:bCs/>
          <w:color w:val="FF0000"/>
          <w:sz w:val="22"/>
          <w:szCs w:val="22"/>
        </w:rPr>
        <w:t xml:space="preserve">* </w:t>
      </w:r>
      <w:r w:rsidRPr="00453ACE">
        <w:rPr>
          <w:rFonts w:ascii="Verdana" w:hAnsi="Verdana" w:cs="Verdana"/>
          <w:b/>
          <w:bCs/>
          <w:sz w:val="22"/>
          <w:szCs w:val="22"/>
        </w:rPr>
        <w:t xml:space="preserve">zgodnie </w:t>
      </w:r>
      <w:r w:rsidRPr="00453ACE">
        <w:rPr>
          <w:rFonts w:ascii="Verdana" w:hAnsi="Verdana" w:cs="Verdana"/>
          <w:b/>
          <w:bCs/>
          <w:sz w:val="22"/>
          <w:szCs w:val="22"/>
        </w:rPr>
        <w:lastRenderedPageBreak/>
        <w:t xml:space="preserve">ze wzorem stanowiącym załącznik nr </w:t>
      </w:r>
      <w:r>
        <w:rPr>
          <w:rFonts w:ascii="Verdana" w:hAnsi="Verdana" w:cs="Verdana"/>
          <w:b/>
          <w:bCs/>
          <w:sz w:val="22"/>
          <w:szCs w:val="22"/>
        </w:rPr>
        <w:t>3</w:t>
      </w:r>
      <w:r w:rsidRPr="00453ACE">
        <w:rPr>
          <w:rFonts w:ascii="Verdana" w:hAnsi="Verdana" w:cs="Verdana"/>
          <w:b/>
          <w:bCs/>
          <w:sz w:val="22"/>
          <w:szCs w:val="22"/>
        </w:rPr>
        <w:t xml:space="preserve"> do SWZ oraz podpisane odpowiednio przez: wykonawcę składającego ofertę, każdego ze wspólników </w:t>
      </w:r>
      <w:r>
        <w:rPr>
          <w:rFonts w:ascii="Verdana" w:hAnsi="Verdana" w:cs="Verdana"/>
          <w:b/>
          <w:bCs/>
          <w:sz w:val="22"/>
          <w:szCs w:val="22"/>
        </w:rPr>
        <w:t>– w przypadku składania oferty wspólnej (konsorcjum, spółka cywilna)</w:t>
      </w:r>
      <w:r w:rsidRPr="00453ACE">
        <w:rPr>
          <w:rFonts w:ascii="Verdana" w:hAnsi="Verdana" w:cs="Verdana"/>
          <w:b/>
          <w:bCs/>
          <w:color w:val="FF0000"/>
          <w:sz w:val="22"/>
          <w:szCs w:val="22"/>
        </w:rPr>
        <w:t>*</w:t>
      </w:r>
      <w:r w:rsidRPr="00453ACE">
        <w:rPr>
          <w:rFonts w:ascii="Verdana" w:hAnsi="Verdana" w:cs="Verdana"/>
          <w:b/>
          <w:bCs/>
          <w:sz w:val="22"/>
          <w:szCs w:val="22"/>
        </w:rPr>
        <w:t xml:space="preserve"> </w:t>
      </w:r>
      <w:r>
        <w:rPr>
          <w:rFonts w:ascii="Verdana" w:hAnsi="Verdana" w:cs="Verdana"/>
          <w:b/>
          <w:bCs/>
          <w:sz w:val="22"/>
          <w:szCs w:val="22"/>
        </w:rPr>
        <w:t>oraz podmioty udostępniające zasoby</w:t>
      </w:r>
      <w:r w:rsidRPr="00453ACE">
        <w:rPr>
          <w:rFonts w:ascii="Verdana" w:eastAsia="TimesNewRomanPSMT" w:hAnsi="Verdana" w:cs="TimesNewRomanPSMT"/>
          <w:b/>
          <w:color w:val="FF0000"/>
          <w:sz w:val="22"/>
          <w:szCs w:val="22"/>
        </w:rPr>
        <w:t>*</w:t>
      </w:r>
      <w:r>
        <w:rPr>
          <w:rFonts w:ascii="Verdana" w:hAnsi="Verdana" w:cs="Verdana"/>
          <w:b/>
          <w:bCs/>
          <w:sz w:val="22"/>
          <w:szCs w:val="22"/>
        </w:rPr>
        <w:t>.</w:t>
      </w:r>
    </w:p>
    <w:p w:rsidR="00A51A83" w:rsidRPr="00802E70" w:rsidRDefault="00A51A83" w:rsidP="00A51A83">
      <w:pPr>
        <w:pStyle w:val="awciety"/>
        <w:spacing w:line="276" w:lineRule="auto"/>
        <w:ind w:left="284" w:firstLine="0"/>
        <w:jc w:val="left"/>
        <w:rPr>
          <w:rFonts w:ascii="Verdana" w:hAnsi="Verdana"/>
          <w:color w:val="auto"/>
          <w:sz w:val="22"/>
          <w:szCs w:val="22"/>
        </w:rPr>
      </w:pPr>
      <w:r w:rsidRPr="00802E70">
        <w:rPr>
          <w:rFonts w:ascii="Verdana" w:eastAsia="TimesNewRomanPSMT" w:hAnsi="Verdana" w:cs="TimesNewRomanPSMT"/>
          <w:b/>
          <w:color w:val="FF0000"/>
          <w:sz w:val="22"/>
          <w:szCs w:val="22"/>
        </w:rPr>
        <w:t>*</w:t>
      </w:r>
      <w:r w:rsidRPr="00802E70">
        <w:rPr>
          <w:rFonts w:ascii="Verdana" w:eastAsia="TimesNewRomanPSMT" w:hAnsi="Verdana" w:cs="TimesNewRomanPSMT"/>
          <w:color w:val="FF0000"/>
          <w:sz w:val="22"/>
          <w:szCs w:val="22"/>
        </w:rPr>
        <w:t xml:space="preserve"> niepotrzebne skreślić</w:t>
      </w:r>
    </w:p>
    <w:p w:rsidR="00A51A83" w:rsidRDefault="00534772" w:rsidP="00A51A83">
      <w:pPr>
        <w:spacing w:before="240" w:after="0" w:line="276" w:lineRule="auto"/>
        <w:ind w:left="284" w:hanging="284"/>
        <w:rPr>
          <w:rFonts w:ascii="Verdana" w:hAnsi="Verdana"/>
        </w:rPr>
      </w:pPr>
      <w:r>
        <w:rPr>
          <w:rFonts w:ascii="Verdana" w:hAnsi="Verdana" w:cs="Verdana"/>
          <w:bCs/>
        </w:rPr>
        <w:t>6</w:t>
      </w:r>
      <w:r w:rsidR="00A51A83" w:rsidRPr="00453ACE">
        <w:rPr>
          <w:rFonts w:ascii="Verdana" w:hAnsi="Verdana" w:cs="Verdana"/>
          <w:bCs/>
        </w:rPr>
        <w:t>. </w:t>
      </w:r>
      <w:r w:rsidR="002B48CB">
        <w:rPr>
          <w:rFonts w:ascii="Verdana" w:hAnsi="Verdana"/>
        </w:rPr>
        <w:t xml:space="preserve">W </w:t>
      </w:r>
      <w:r w:rsidR="00A51A83" w:rsidRPr="00453ACE">
        <w:rPr>
          <w:rFonts w:ascii="Verdana" w:hAnsi="Verdana"/>
        </w:rPr>
        <w:t xml:space="preserve">załączeniu składamy </w:t>
      </w:r>
      <w:r w:rsidR="00A51A83" w:rsidRPr="00453ACE">
        <w:rPr>
          <w:rFonts w:ascii="Verdana" w:hAnsi="Verdana"/>
          <w:b/>
        </w:rPr>
        <w:t xml:space="preserve">oświadczenie wymagane art. 117 ust. 4 </w:t>
      </w:r>
      <w:proofErr w:type="spellStart"/>
      <w:r w:rsidR="00A51A83" w:rsidRPr="00453ACE">
        <w:rPr>
          <w:rFonts w:ascii="Verdana" w:hAnsi="Verdana"/>
          <w:b/>
        </w:rPr>
        <w:t>Pzp</w:t>
      </w:r>
      <w:proofErr w:type="spellEnd"/>
      <w:r w:rsidR="00A51A83" w:rsidRPr="00453ACE">
        <w:rPr>
          <w:rFonts w:ascii="Verdana" w:hAnsi="Verdana"/>
        </w:rPr>
        <w:t xml:space="preserve">, określające które </w:t>
      </w:r>
      <w:r w:rsidR="00A51A83">
        <w:rPr>
          <w:rFonts w:ascii="Verdana" w:hAnsi="Verdana"/>
        </w:rPr>
        <w:t xml:space="preserve">roboty budowlane, </w:t>
      </w:r>
      <w:r w:rsidR="00A51A83" w:rsidRPr="00453ACE">
        <w:rPr>
          <w:rFonts w:ascii="Verdana" w:hAnsi="Verdana"/>
        </w:rPr>
        <w:t xml:space="preserve">dostawy </w:t>
      </w:r>
      <w:r w:rsidR="00A51A83">
        <w:rPr>
          <w:rFonts w:ascii="Verdana" w:hAnsi="Verdana"/>
        </w:rPr>
        <w:t xml:space="preserve">lub usługi </w:t>
      </w:r>
      <w:r w:rsidR="00A51A83" w:rsidRPr="00453ACE">
        <w:rPr>
          <w:rFonts w:ascii="Verdana" w:hAnsi="Verdana"/>
        </w:rPr>
        <w:t>wykonają poszczególni wykonawcy wspólnie ubiegający się o udzielenie zamówienia (</w:t>
      </w:r>
      <w:r w:rsidR="00A51A83" w:rsidRPr="00511CD6">
        <w:rPr>
          <w:rFonts w:ascii="Verdana" w:hAnsi="Verdana"/>
          <w:b/>
        </w:rPr>
        <w:t>dotyczy oferty składanej przez konsorcjum lub spółkę cywilną</w:t>
      </w:r>
      <w:r w:rsidR="00A51A83" w:rsidRPr="00453ACE">
        <w:rPr>
          <w:rFonts w:ascii="Verdana" w:hAnsi="Verdana"/>
        </w:rPr>
        <w:t>)</w:t>
      </w:r>
      <w:r w:rsidR="00A51A83" w:rsidRPr="005A31C2">
        <w:rPr>
          <w:rFonts w:ascii="Verdana" w:hAnsi="Verdana"/>
          <w:color w:val="FF0000"/>
        </w:rPr>
        <w:t>*</w:t>
      </w:r>
      <w:r w:rsidR="00A51A83" w:rsidRPr="00453ACE">
        <w:rPr>
          <w:rFonts w:ascii="Verdana" w:hAnsi="Verdana"/>
        </w:rPr>
        <w:t>.</w:t>
      </w:r>
    </w:p>
    <w:p w:rsidR="00A51A83" w:rsidRPr="00802E70" w:rsidRDefault="00A51A83" w:rsidP="00A51A83">
      <w:pPr>
        <w:pStyle w:val="awciety"/>
        <w:spacing w:line="276" w:lineRule="auto"/>
        <w:ind w:left="284" w:firstLine="0"/>
        <w:jc w:val="left"/>
        <w:rPr>
          <w:rFonts w:ascii="Verdana" w:hAnsi="Verdana"/>
          <w:color w:val="auto"/>
          <w:sz w:val="22"/>
          <w:szCs w:val="22"/>
        </w:rPr>
      </w:pPr>
      <w:r w:rsidRPr="00802E70">
        <w:rPr>
          <w:rFonts w:ascii="Verdana" w:eastAsia="TimesNewRomanPSMT" w:hAnsi="Verdana" w:cs="TimesNewRomanPSMT"/>
          <w:b/>
          <w:color w:val="FF0000"/>
          <w:sz w:val="22"/>
          <w:szCs w:val="22"/>
        </w:rPr>
        <w:t>*</w:t>
      </w:r>
      <w:r>
        <w:rPr>
          <w:rFonts w:ascii="Verdana" w:eastAsia="TimesNewRomanPSMT" w:hAnsi="Verdana" w:cs="TimesNewRomanPSMT"/>
          <w:color w:val="FF0000"/>
          <w:sz w:val="22"/>
          <w:szCs w:val="22"/>
        </w:rPr>
        <w:t xml:space="preserve"> </w:t>
      </w:r>
      <w:r w:rsidRPr="00802E70">
        <w:rPr>
          <w:rFonts w:ascii="Verdana" w:eastAsia="TimesNewRomanPSMT" w:hAnsi="Verdana" w:cs="TimesNewRomanPSMT"/>
          <w:color w:val="FF0000"/>
          <w:sz w:val="22"/>
          <w:szCs w:val="22"/>
        </w:rPr>
        <w:t>skreślić</w:t>
      </w:r>
      <w:r>
        <w:rPr>
          <w:rFonts w:ascii="Verdana" w:eastAsia="TimesNewRomanPSMT" w:hAnsi="Verdana" w:cs="TimesNewRomanPSMT"/>
          <w:color w:val="FF0000"/>
          <w:sz w:val="22"/>
          <w:szCs w:val="22"/>
        </w:rPr>
        <w:t>, jeżeli nie dotyczy</w:t>
      </w:r>
    </w:p>
    <w:p w:rsidR="00A51A83" w:rsidRPr="00453ACE" w:rsidRDefault="00534772" w:rsidP="00021C8F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before="240" w:after="0" w:line="276" w:lineRule="auto"/>
        <w:jc w:val="left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7</w:t>
      </w:r>
      <w:r w:rsidR="00A51A83" w:rsidRPr="00453ACE">
        <w:rPr>
          <w:rFonts w:ascii="Verdana" w:hAnsi="Verdana"/>
          <w:sz w:val="22"/>
          <w:szCs w:val="22"/>
        </w:rPr>
        <w:t>. Oświadczamy, że zapoznaliśmy się z SWZ i nie wnosimy do niej zastrzeżeń oraz zdobyliśmy konieczne informacje potrzebne do właściwego wykonania zamówienia.</w:t>
      </w:r>
    </w:p>
    <w:p w:rsidR="00A51A83" w:rsidRPr="00453ACE" w:rsidRDefault="00534772" w:rsidP="00A51A83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before="240" w:after="0" w:line="276" w:lineRule="auto"/>
        <w:jc w:val="left"/>
        <w:rPr>
          <w:rFonts w:ascii="Verdana" w:hAnsi="Verdana" w:cs="Verdana"/>
          <w:sz w:val="22"/>
          <w:szCs w:val="22"/>
        </w:rPr>
      </w:pPr>
      <w:r>
        <w:rPr>
          <w:rFonts w:ascii="Verdana" w:hAnsi="Verdana" w:cs="Verdana"/>
          <w:sz w:val="22"/>
          <w:szCs w:val="22"/>
        </w:rPr>
        <w:t>8</w:t>
      </w:r>
      <w:r w:rsidR="00A51A83" w:rsidRPr="00453ACE">
        <w:rPr>
          <w:rFonts w:ascii="Verdana" w:hAnsi="Verdana" w:cs="Verdana"/>
          <w:sz w:val="22"/>
          <w:szCs w:val="22"/>
        </w:rPr>
        <w:t>. Oświadczamy, że uważamy się za związanych niniejszą ofertą przez okres wskazany w SWZ.</w:t>
      </w:r>
    </w:p>
    <w:p w:rsidR="00A51A83" w:rsidRPr="00453ACE" w:rsidRDefault="00534772" w:rsidP="00534772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before="240" w:after="0" w:line="276" w:lineRule="auto"/>
        <w:jc w:val="left"/>
        <w:rPr>
          <w:rFonts w:ascii="Verdana" w:hAnsi="Verdana" w:cs="Verdana"/>
          <w:sz w:val="22"/>
          <w:szCs w:val="22"/>
        </w:rPr>
      </w:pPr>
      <w:r>
        <w:rPr>
          <w:rFonts w:ascii="Verdana" w:hAnsi="Verdana" w:cs="Verdana"/>
          <w:sz w:val="22"/>
          <w:szCs w:val="22"/>
        </w:rPr>
        <w:t>9</w:t>
      </w:r>
      <w:r w:rsidR="00A51A83" w:rsidRPr="00453ACE">
        <w:rPr>
          <w:rFonts w:ascii="Verdana" w:hAnsi="Verdana" w:cs="Verdana"/>
          <w:sz w:val="22"/>
          <w:szCs w:val="22"/>
        </w:rPr>
        <w:t xml:space="preserve">. Oświadczamy, że zawarty w </w:t>
      </w:r>
      <w:r w:rsidR="00A51A83" w:rsidRPr="00453ACE">
        <w:rPr>
          <w:rFonts w:ascii="Verdana" w:hAnsi="Verdana"/>
          <w:sz w:val="22"/>
          <w:szCs w:val="22"/>
        </w:rPr>
        <w:t xml:space="preserve">SWZ </w:t>
      </w:r>
      <w:r w:rsidR="00A51A83" w:rsidRPr="00453ACE">
        <w:rPr>
          <w:rFonts w:ascii="Verdana" w:hAnsi="Verdana" w:cs="Verdana"/>
          <w:sz w:val="22"/>
          <w:szCs w:val="22"/>
        </w:rPr>
        <w:t xml:space="preserve">projekt umowy został przez nas zaakceptowany i zobowiązujemy się, w przypadku wybrania naszej oferty, do zawarcia umowy na wyżej wymienionych warunkach w miejscu i terminie wyznaczonym przez zamawiającego. </w:t>
      </w:r>
    </w:p>
    <w:p w:rsidR="00A51A83" w:rsidRPr="00453ACE" w:rsidRDefault="00A51A83" w:rsidP="00A51A83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 w:line="276" w:lineRule="auto"/>
        <w:ind w:firstLine="0"/>
        <w:jc w:val="left"/>
        <w:rPr>
          <w:rFonts w:ascii="Verdana" w:hAnsi="Verdana" w:cs="Verdana"/>
          <w:b/>
          <w:sz w:val="22"/>
          <w:szCs w:val="22"/>
        </w:rPr>
      </w:pPr>
      <w:r w:rsidRPr="00453ACE">
        <w:rPr>
          <w:rFonts w:ascii="Verdana" w:hAnsi="Verdana" w:cs="Verdana"/>
          <w:b/>
          <w:sz w:val="22"/>
          <w:szCs w:val="22"/>
        </w:rPr>
        <w:t>W przypadku wybrania naszej oferty niezwłocznie przekażemy zamawiającemu następujące informacje niezbędne do uzupełnienia umowy:</w:t>
      </w:r>
    </w:p>
    <w:p w:rsidR="00A51A83" w:rsidRPr="00453ACE" w:rsidRDefault="00A51A83" w:rsidP="00A51A83">
      <w:pPr>
        <w:pStyle w:val="WW-Wysunicietekstu1111111111111111111111111111111111111111111111111111111111111111"/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 w:line="276" w:lineRule="auto"/>
        <w:ind w:left="567"/>
        <w:jc w:val="left"/>
        <w:rPr>
          <w:rFonts w:ascii="Verdana" w:hAnsi="Verdana" w:cs="Verdana"/>
          <w:sz w:val="22"/>
          <w:szCs w:val="22"/>
        </w:rPr>
      </w:pPr>
      <w:r>
        <w:rPr>
          <w:rFonts w:ascii="Verdana" w:hAnsi="Verdana" w:cs="Verdana"/>
          <w:sz w:val="22"/>
          <w:szCs w:val="22"/>
        </w:rPr>
        <w:t>-  </w:t>
      </w:r>
      <w:r w:rsidRPr="00453ACE">
        <w:rPr>
          <w:rFonts w:ascii="Verdana" w:hAnsi="Verdana" w:cs="Verdana"/>
          <w:sz w:val="22"/>
          <w:szCs w:val="22"/>
        </w:rPr>
        <w:t>oświadczenie wykonawcy, czy jest czynnym podatnikiem w podatku od towarów i usług VAT;</w:t>
      </w:r>
    </w:p>
    <w:p w:rsidR="00A51A83" w:rsidRDefault="00A51A83" w:rsidP="00A51A83">
      <w:pPr>
        <w:pStyle w:val="WW-Wysunicietekstu1111111111111111111111111111111111111111111111111111111111111111"/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 w:line="276" w:lineRule="auto"/>
        <w:ind w:left="567"/>
        <w:jc w:val="left"/>
        <w:rPr>
          <w:rFonts w:ascii="Verdana" w:hAnsi="Verdana" w:cs="Verdana"/>
          <w:sz w:val="22"/>
          <w:szCs w:val="22"/>
        </w:rPr>
      </w:pPr>
      <w:r w:rsidRPr="00453ACE">
        <w:rPr>
          <w:rFonts w:ascii="Verdana" w:hAnsi="Verdana" w:cs="Verdana"/>
          <w:sz w:val="22"/>
          <w:szCs w:val="22"/>
        </w:rPr>
        <w:t>-  nazwę i adres Urzędu Skarbowego, w którym zgłoszony jest rachunek</w:t>
      </w:r>
      <w:r w:rsidR="00534772">
        <w:rPr>
          <w:rFonts w:ascii="Verdana" w:hAnsi="Verdana" w:cs="Verdana"/>
          <w:sz w:val="22"/>
          <w:szCs w:val="22"/>
        </w:rPr>
        <w:t xml:space="preserve"> bankowy wykonawcy</w:t>
      </w:r>
      <w:r w:rsidRPr="00453ACE">
        <w:rPr>
          <w:rFonts w:ascii="Verdana" w:hAnsi="Verdana" w:cs="Verdana"/>
          <w:sz w:val="22"/>
          <w:szCs w:val="22"/>
        </w:rPr>
        <w:t>;</w:t>
      </w:r>
    </w:p>
    <w:p w:rsidR="00021C8F" w:rsidRPr="007F4EC7" w:rsidRDefault="00A51A83" w:rsidP="00021C8F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 w:line="276" w:lineRule="auto"/>
        <w:ind w:left="567"/>
        <w:jc w:val="left"/>
        <w:rPr>
          <w:rFonts w:ascii="Verdana" w:hAnsi="Verdana" w:cs="Verdana"/>
          <w:sz w:val="22"/>
          <w:szCs w:val="22"/>
        </w:rPr>
      </w:pPr>
      <w:r w:rsidRPr="00B83302">
        <w:rPr>
          <w:rFonts w:ascii="Verdana" w:hAnsi="Verdana" w:cs="Verdana"/>
          <w:sz w:val="22"/>
          <w:szCs w:val="22"/>
        </w:rPr>
        <w:t xml:space="preserve">-  informację dotyczącą </w:t>
      </w:r>
      <w:r w:rsidR="00021C8F" w:rsidRPr="007F4EC7">
        <w:rPr>
          <w:rFonts w:ascii="Verdana" w:hAnsi="Verdana" w:cs="Verdana"/>
          <w:sz w:val="22"/>
          <w:szCs w:val="22"/>
        </w:rPr>
        <w:t xml:space="preserve">kierownika </w:t>
      </w:r>
      <w:r w:rsidR="0095583A">
        <w:rPr>
          <w:rFonts w:ascii="Verdana" w:hAnsi="Verdana" w:cs="Verdana"/>
          <w:sz w:val="22"/>
          <w:szCs w:val="22"/>
        </w:rPr>
        <w:t>robót</w:t>
      </w:r>
      <w:r w:rsidR="00021C8F" w:rsidRPr="007F4EC7">
        <w:rPr>
          <w:rFonts w:ascii="Verdana" w:hAnsi="Verdana" w:cs="Verdana"/>
          <w:sz w:val="22"/>
          <w:szCs w:val="22"/>
        </w:rPr>
        <w:t>, tj. imię i nazwisko oraz numer uprawnień budowlanych;</w:t>
      </w:r>
    </w:p>
    <w:p w:rsidR="00021C8F" w:rsidRPr="007F4EC7" w:rsidRDefault="00021C8F" w:rsidP="00021C8F">
      <w:pPr>
        <w:pStyle w:val="WW-Wysunicietekstu1111111111111111111111111111111111111111111111111111111111111111"/>
        <w:tabs>
          <w:tab w:val="left" w:pos="-31680"/>
          <w:tab w:val="left" w:pos="851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 w:line="276" w:lineRule="auto"/>
        <w:ind w:left="567" w:hanging="283"/>
        <w:jc w:val="left"/>
        <w:rPr>
          <w:rFonts w:ascii="Verdana" w:hAnsi="Verdana" w:cs="Verdana"/>
          <w:sz w:val="22"/>
          <w:szCs w:val="22"/>
        </w:rPr>
      </w:pPr>
      <w:r w:rsidRPr="007F4EC7">
        <w:rPr>
          <w:rFonts w:ascii="Verdana" w:eastAsia="TimesNewRomanPSMT" w:hAnsi="Verdana" w:cs="Verdana"/>
          <w:sz w:val="22"/>
          <w:szCs w:val="22"/>
        </w:rPr>
        <w:t xml:space="preserve">- </w:t>
      </w:r>
      <w:r>
        <w:rPr>
          <w:rFonts w:ascii="Verdana" w:eastAsia="TimesNewRomanPSMT" w:hAnsi="Verdana" w:cs="Verdana"/>
          <w:sz w:val="22"/>
          <w:szCs w:val="22"/>
        </w:rPr>
        <w:t> </w:t>
      </w:r>
      <w:r w:rsidRPr="007F4EC7">
        <w:rPr>
          <w:rFonts w:ascii="Verdana" w:eastAsia="TimesNewRomanPSMT" w:hAnsi="Verdana" w:cs="Verdana"/>
          <w:sz w:val="22"/>
          <w:szCs w:val="22"/>
        </w:rPr>
        <w:t>imion i nazwisk oraz stanowisk osób, które będą podpisywały umowę.</w:t>
      </w:r>
    </w:p>
    <w:p w:rsidR="00021C8F" w:rsidRDefault="00021C8F" w:rsidP="00021C8F">
      <w:pPr>
        <w:spacing w:after="0" w:line="276" w:lineRule="auto"/>
        <w:ind w:left="284" w:firstLine="1"/>
        <w:rPr>
          <w:rFonts w:ascii="Verdana" w:hAnsi="Verdana"/>
        </w:rPr>
      </w:pPr>
      <w:r w:rsidRPr="007F4EC7">
        <w:rPr>
          <w:rFonts w:ascii="Verdana" w:hAnsi="Verdana"/>
        </w:rPr>
        <w:t>Umowa zostanie sporządzona i podpisana w postaci papierowej.</w:t>
      </w:r>
    </w:p>
    <w:p w:rsidR="00021C8F" w:rsidRPr="007C6B6B" w:rsidRDefault="00021C8F" w:rsidP="00021C8F">
      <w:pPr>
        <w:pStyle w:val="1"/>
        <w:spacing w:before="240" w:line="276" w:lineRule="auto"/>
        <w:ind w:left="283" w:hanging="425"/>
        <w:jc w:val="left"/>
        <w:rPr>
          <w:rFonts w:ascii="Verdana" w:eastAsia="TimesNewRomanPSMT" w:hAnsi="Verdana" w:cs="Verdana"/>
          <w:bCs/>
          <w:color w:val="auto"/>
          <w:sz w:val="22"/>
          <w:szCs w:val="22"/>
        </w:rPr>
      </w:pPr>
      <w:r>
        <w:rPr>
          <w:rFonts w:ascii="Verdana" w:eastAsia="TimesNewRomanPSMT" w:hAnsi="Verdana" w:cs="Verdana"/>
          <w:sz w:val="22"/>
          <w:szCs w:val="22"/>
        </w:rPr>
        <w:t>1</w:t>
      </w:r>
      <w:r w:rsidR="00534772">
        <w:rPr>
          <w:rFonts w:ascii="Verdana" w:eastAsia="TimesNewRomanPSMT" w:hAnsi="Verdana" w:cs="Verdana"/>
          <w:sz w:val="22"/>
          <w:szCs w:val="22"/>
        </w:rPr>
        <w:t>0</w:t>
      </w:r>
      <w:r w:rsidRPr="007C6B6B">
        <w:rPr>
          <w:rFonts w:ascii="Verdana" w:eastAsia="TimesNewRomanPSMT" w:hAnsi="Verdana" w:cs="Verdana"/>
          <w:sz w:val="22"/>
          <w:szCs w:val="22"/>
        </w:rPr>
        <w:t xml:space="preserve">. W przypadku wybrania naszej oferty, przed podpisaniem umowy wniesiemy </w:t>
      </w:r>
      <w:r w:rsidRPr="007C6B6B">
        <w:rPr>
          <w:rFonts w:ascii="Verdana" w:eastAsia="TimesNewRomanPSMT" w:hAnsi="Verdana" w:cs="Verdana"/>
          <w:b/>
          <w:bCs/>
          <w:sz w:val="22"/>
          <w:szCs w:val="22"/>
        </w:rPr>
        <w:t>zabezpieczenie należytego wykonania umowy</w:t>
      </w:r>
      <w:r w:rsidRPr="007C6B6B">
        <w:rPr>
          <w:rFonts w:ascii="Verdana" w:eastAsia="TimesNewRomanPSMT" w:hAnsi="Verdana" w:cs="Verdana"/>
          <w:sz w:val="22"/>
          <w:szCs w:val="22"/>
        </w:rPr>
        <w:t xml:space="preserve"> w formie </w:t>
      </w:r>
      <w:r>
        <w:rPr>
          <w:rFonts w:ascii="Verdana" w:eastAsia="TimesNewRomanPSMT" w:hAnsi="Verdana" w:cs="Verdana"/>
          <w:sz w:val="22"/>
          <w:szCs w:val="22"/>
        </w:rPr>
        <w:t>_____________________________</w:t>
      </w:r>
      <w:r w:rsidRPr="007C6B6B">
        <w:rPr>
          <w:rFonts w:ascii="Verdana" w:eastAsia="TimesNewRomanPSMT" w:hAnsi="Verdana" w:cs="Verdana"/>
          <w:sz w:val="22"/>
          <w:szCs w:val="22"/>
        </w:rPr>
        <w:t xml:space="preserve"> zgodnie z warunkami ustalonymi we wzorze umowy.</w:t>
      </w:r>
    </w:p>
    <w:p w:rsidR="00021C8F" w:rsidRPr="007C6B6B" w:rsidRDefault="00021C8F" w:rsidP="00021C8F">
      <w:pPr>
        <w:pStyle w:val="1"/>
        <w:tabs>
          <w:tab w:val="left" w:pos="852"/>
        </w:tabs>
        <w:spacing w:line="276" w:lineRule="auto"/>
        <w:ind w:left="284" w:firstLine="0"/>
        <w:jc w:val="left"/>
        <w:rPr>
          <w:rFonts w:ascii="Verdana" w:eastAsia="TimesNewRomanPSMT" w:hAnsi="Verdana" w:cs="Verdana"/>
          <w:bCs/>
          <w:sz w:val="22"/>
          <w:szCs w:val="22"/>
        </w:rPr>
      </w:pPr>
      <w:r w:rsidRPr="007C6B6B">
        <w:rPr>
          <w:rFonts w:ascii="Verdana" w:eastAsia="TimesNewRomanPSMT" w:hAnsi="Verdana" w:cs="Verdana"/>
          <w:bCs/>
          <w:sz w:val="22"/>
          <w:szCs w:val="22"/>
        </w:rPr>
        <w:t>Jesteśmy świadomi, że 30% zabezpieczenia zostanie zwrócona lub zwolniona w terminie 15 dni po upływie 5-letniej rękojmi za wady, na podstawie protokołu z ostatecznego przeglądu bez usterek i wad.</w:t>
      </w:r>
    </w:p>
    <w:p w:rsidR="00021C8F" w:rsidRPr="007C6B6B" w:rsidRDefault="00021C8F" w:rsidP="00021C8F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before="240" w:after="0" w:line="276" w:lineRule="auto"/>
        <w:ind w:left="283" w:hanging="425"/>
        <w:jc w:val="left"/>
        <w:rPr>
          <w:rFonts w:ascii="Verdana" w:hAnsi="Verdana" w:cs="Verdana"/>
          <w:sz w:val="22"/>
          <w:szCs w:val="22"/>
        </w:rPr>
      </w:pPr>
      <w:r w:rsidRPr="007C6B6B">
        <w:rPr>
          <w:rFonts w:ascii="Verdana" w:hAnsi="Verdana" w:cs="Verdana"/>
          <w:sz w:val="22"/>
          <w:szCs w:val="22"/>
        </w:rPr>
        <w:t>1</w:t>
      </w:r>
      <w:r w:rsidR="00534772">
        <w:rPr>
          <w:rFonts w:ascii="Verdana" w:hAnsi="Verdana" w:cs="Verdana"/>
          <w:sz w:val="22"/>
          <w:szCs w:val="22"/>
        </w:rPr>
        <w:t>1</w:t>
      </w:r>
      <w:r w:rsidRPr="007C6B6B">
        <w:rPr>
          <w:rFonts w:ascii="Verdana" w:hAnsi="Verdana" w:cs="Verdana"/>
          <w:sz w:val="22"/>
          <w:szCs w:val="22"/>
        </w:rPr>
        <w:t xml:space="preserve">. Oświadczamy, że w przypadku uznania naszej oferty za ofertę najkorzystniejszą, w terminie do 14 dni od daty podpisania umowy wykonamy i przedłożymy zamawiającemu kosztorys opracowany metodą kalkulacji </w:t>
      </w:r>
      <w:r w:rsidRPr="007C6B6B">
        <w:rPr>
          <w:rFonts w:ascii="Verdana" w:hAnsi="Verdana" w:cs="Verdana"/>
          <w:sz w:val="22"/>
          <w:szCs w:val="22"/>
        </w:rPr>
        <w:lastRenderedPageBreak/>
        <w:t>szczegółowej zgodnie z Rozporządzeniem Ministra Rozwoju Regionalneg</w:t>
      </w:r>
      <w:r>
        <w:rPr>
          <w:rFonts w:ascii="Verdana" w:hAnsi="Verdana" w:cs="Verdana"/>
          <w:sz w:val="22"/>
          <w:szCs w:val="22"/>
        </w:rPr>
        <w:t>o i </w:t>
      </w:r>
      <w:r w:rsidRPr="007C6B6B">
        <w:rPr>
          <w:rFonts w:ascii="Verdana" w:hAnsi="Verdana" w:cs="Verdana"/>
          <w:sz w:val="22"/>
          <w:szCs w:val="22"/>
        </w:rPr>
        <w:t xml:space="preserve">Budownictwa z dnia 13 lipca 2001 r. w sprawie metod kosztorysowania obiektów i robót budowlanych (Dz. U. Nr 80, poz. 867). </w:t>
      </w:r>
    </w:p>
    <w:p w:rsidR="00021C8F" w:rsidRPr="007C6B6B" w:rsidRDefault="00021C8F" w:rsidP="00021C8F">
      <w:pPr>
        <w:tabs>
          <w:tab w:val="left" w:pos="284"/>
          <w:tab w:val="center" w:pos="4536"/>
          <w:tab w:val="right" w:pos="9072"/>
        </w:tabs>
        <w:spacing w:before="240" w:after="0" w:line="276" w:lineRule="auto"/>
        <w:ind w:left="283" w:hanging="425"/>
        <w:rPr>
          <w:rFonts w:ascii="Verdana" w:hAnsi="Verdana"/>
          <w:b/>
          <w:bCs/>
        </w:rPr>
      </w:pPr>
      <w:r w:rsidRPr="007C6B6B">
        <w:rPr>
          <w:rFonts w:ascii="Verdana" w:hAnsi="Verdana" w:cs="Verdana"/>
        </w:rPr>
        <w:t>1</w:t>
      </w:r>
      <w:r w:rsidR="00534772">
        <w:rPr>
          <w:rFonts w:ascii="Verdana" w:hAnsi="Verdana" w:cs="Verdana"/>
        </w:rPr>
        <w:t>2</w:t>
      </w:r>
      <w:r w:rsidRPr="007C6B6B">
        <w:rPr>
          <w:rFonts w:ascii="Verdana" w:hAnsi="Verdana" w:cs="Verdana"/>
        </w:rPr>
        <w:t xml:space="preserve">. Oświadczamy, że w przypadku uznania naszej oferty za ofertę najkorzystniejszą, w terminie do 14 dni od daty podpisania umowy wykonamy i przedłożymy zamawiającemu harmonogram </w:t>
      </w:r>
      <w:proofErr w:type="spellStart"/>
      <w:r w:rsidRPr="007C6B6B">
        <w:rPr>
          <w:rFonts w:ascii="Verdana" w:hAnsi="Verdana" w:cs="Verdana"/>
        </w:rPr>
        <w:t>rzeczowo-terminowo-finansowy</w:t>
      </w:r>
      <w:proofErr w:type="spellEnd"/>
      <w:r w:rsidRPr="007C6B6B">
        <w:rPr>
          <w:rFonts w:ascii="Verdana" w:hAnsi="Verdana" w:cs="Verdana"/>
        </w:rPr>
        <w:t xml:space="preserve">, </w:t>
      </w:r>
      <w:r w:rsidRPr="007C6B6B">
        <w:rPr>
          <w:rFonts w:ascii="Verdana" w:hAnsi="Verdana" w:cs="Verdana"/>
          <w:b/>
        </w:rPr>
        <w:t xml:space="preserve">sporządzony zgodnie z wymaganiami, o których mowa w </w:t>
      </w:r>
      <w:r w:rsidRPr="007C6B6B">
        <w:rPr>
          <w:rFonts w:ascii="Verdana" w:hAnsi="Verdana"/>
          <w:b/>
          <w:bCs/>
        </w:rPr>
        <w:t xml:space="preserve">§ 1 ust. 8b) załącznika nr 1 do SWZ (wzór umowy). </w:t>
      </w:r>
    </w:p>
    <w:p w:rsidR="00A51A83" w:rsidRPr="00453ACE" w:rsidRDefault="00A51A83" w:rsidP="00A51A83">
      <w:pPr>
        <w:pStyle w:val="1"/>
        <w:tabs>
          <w:tab w:val="left" w:pos="16698"/>
        </w:tabs>
        <w:spacing w:before="240" w:line="276" w:lineRule="auto"/>
        <w:ind w:left="284" w:hanging="426"/>
        <w:jc w:val="left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1</w:t>
      </w:r>
      <w:r w:rsidR="00534772">
        <w:rPr>
          <w:rFonts w:ascii="Verdana" w:hAnsi="Verdana"/>
          <w:sz w:val="22"/>
          <w:szCs w:val="22"/>
        </w:rPr>
        <w:t>3</w:t>
      </w:r>
      <w:r w:rsidRPr="00453ACE">
        <w:rPr>
          <w:rFonts w:ascii="Verdana" w:hAnsi="Verdana"/>
          <w:sz w:val="22"/>
          <w:szCs w:val="22"/>
        </w:rPr>
        <w:t>.</w:t>
      </w:r>
      <w:r w:rsidRPr="00453ACE">
        <w:rPr>
          <w:rFonts w:ascii="Verdana" w:hAnsi="Verdana"/>
          <w:sz w:val="22"/>
          <w:szCs w:val="22"/>
        </w:rPr>
        <w:tab/>
        <w:t xml:space="preserve">Zgodnie </w:t>
      </w:r>
      <w:r w:rsidRPr="00453ACE">
        <w:rPr>
          <w:rFonts w:ascii="Verdana" w:hAnsi="Verdana"/>
          <w:color w:val="auto"/>
          <w:sz w:val="22"/>
          <w:szCs w:val="22"/>
        </w:rPr>
        <w:t xml:space="preserve">art. 462 ust. 2 </w:t>
      </w:r>
      <w:r w:rsidRPr="00453ACE">
        <w:rPr>
          <w:rFonts w:ascii="Verdana" w:hAnsi="Verdana"/>
          <w:sz w:val="22"/>
          <w:szCs w:val="22"/>
        </w:rPr>
        <w:t>ustawy Prawo zamówień publicznych, informujemy, że</w:t>
      </w:r>
      <w:r w:rsidR="00DB7998">
        <w:rPr>
          <w:rFonts w:ascii="Verdana" w:hAnsi="Verdana"/>
          <w:sz w:val="22"/>
          <w:szCs w:val="22"/>
        </w:rPr>
        <w:t xml:space="preserve">: </w:t>
      </w:r>
    </w:p>
    <w:p w:rsidR="00A51A83" w:rsidRPr="00453ACE" w:rsidRDefault="00A51A83" w:rsidP="00A51A83">
      <w:pPr>
        <w:pStyle w:val="awciety"/>
        <w:tabs>
          <w:tab w:val="left" w:pos="16756"/>
        </w:tabs>
        <w:spacing w:after="113" w:line="276" w:lineRule="auto"/>
        <w:ind w:left="426" w:hanging="175"/>
        <w:jc w:val="left"/>
        <w:rPr>
          <w:rFonts w:ascii="Verdana" w:hAnsi="Verdana"/>
          <w:bCs/>
          <w:sz w:val="22"/>
          <w:szCs w:val="22"/>
        </w:rPr>
      </w:pPr>
      <w:r w:rsidRPr="00453ACE">
        <w:rPr>
          <w:rFonts w:ascii="Verdana" w:hAnsi="Verdana"/>
          <w:color w:val="FF0000"/>
          <w:sz w:val="22"/>
          <w:szCs w:val="22"/>
        </w:rPr>
        <w:t>*</w:t>
      </w:r>
      <w:r w:rsidRPr="00453ACE">
        <w:rPr>
          <w:rFonts w:ascii="Verdana" w:eastAsia="TimesNewRomanPSMT" w:hAnsi="Verdana" w:cs="TimesNewRomanPSMT"/>
          <w:b/>
          <w:bCs/>
          <w:sz w:val="22"/>
          <w:szCs w:val="22"/>
        </w:rPr>
        <w:t>zamierzamy powierzyć podwykonawcom wykonanie następujących części  zamówienia:</w:t>
      </w:r>
    </w:p>
    <w:p w:rsidR="00A51A83" w:rsidRPr="00453ACE" w:rsidRDefault="00A51A83" w:rsidP="00A51A83">
      <w:pPr>
        <w:pStyle w:val="1"/>
        <w:tabs>
          <w:tab w:val="left" w:pos="-31680"/>
        </w:tabs>
        <w:spacing w:line="276" w:lineRule="auto"/>
        <w:ind w:left="709" w:hanging="283"/>
        <w:jc w:val="left"/>
        <w:rPr>
          <w:rFonts w:ascii="Verdana" w:hAnsi="Verdana"/>
          <w:sz w:val="22"/>
          <w:szCs w:val="22"/>
        </w:rPr>
      </w:pPr>
      <w:r w:rsidRPr="00453ACE">
        <w:rPr>
          <w:rFonts w:ascii="Verdana" w:hAnsi="Verdana"/>
          <w:sz w:val="22"/>
          <w:szCs w:val="22"/>
        </w:rPr>
        <w:t xml:space="preserve">a) wykonanie części dotyczącej </w:t>
      </w:r>
      <w:r>
        <w:rPr>
          <w:rFonts w:ascii="Verdana" w:hAnsi="Verdana"/>
          <w:sz w:val="22"/>
          <w:szCs w:val="22"/>
        </w:rPr>
        <w:t>____________________________________</w:t>
      </w:r>
      <w:r w:rsidRPr="00453ACE">
        <w:rPr>
          <w:rFonts w:ascii="Verdana" w:hAnsi="Verdana"/>
          <w:sz w:val="22"/>
          <w:szCs w:val="22"/>
        </w:rPr>
        <w:t xml:space="preserve"> firmie</w:t>
      </w:r>
      <w:r>
        <w:rPr>
          <w:rFonts w:ascii="Verdana" w:hAnsi="Verdana"/>
          <w:sz w:val="22"/>
          <w:szCs w:val="22"/>
        </w:rPr>
        <w:t xml:space="preserve"> ______________________________________________________</w:t>
      </w:r>
      <w:r w:rsidRPr="00453ACE">
        <w:rPr>
          <w:rFonts w:ascii="Verdana" w:hAnsi="Verdana"/>
          <w:sz w:val="22"/>
          <w:szCs w:val="22"/>
        </w:rPr>
        <w:t xml:space="preserve"> z siedzibą w </w:t>
      </w:r>
      <w:r>
        <w:rPr>
          <w:rFonts w:ascii="Verdana" w:hAnsi="Verdana"/>
          <w:sz w:val="22"/>
          <w:szCs w:val="22"/>
        </w:rPr>
        <w:t>_________________________________________________</w:t>
      </w:r>
    </w:p>
    <w:p w:rsidR="00A51A83" w:rsidRPr="00453ACE" w:rsidRDefault="00A51A83" w:rsidP="00A51A83">
      <w:pPr>
        <w:pStyle w:val="1"/>
        <w:tabs>
          <w:tab w:val="left" w:pos="-31680"/>
        </w:tabs>
        <w:spacing w:line="276" w:lineRule="auto"/>
        <w:ind w:left="709" w:firstLine="0"/>
        <w:jc w:val="left"/>
        <w:rPr>
          <w:rFonts w:ascii="Verdana" w:hAnsi="Verdana"/>
          <w:sz w:val="22"/>
          <w:szCs w:val="22"/>
        </w:rPr>
      </w:pPr>
      <w:r w:rsidRPr="00453ACE">
        <w:rPr>
          <w:rFonts w:ascii="Verdana" w:hAnsi="Verdana"/>
          <w:sz w:val="22"/>
          <w:szCs w:val="22"/>
        </w:rPr>
        <w:t xml:space="preserve">Wartość brutto części zamówienia powierzona podwykonawcy wynosi: </w:t>
      </w:r>
      <w:r>
        <w:rPr>
          <w:rFonts w:ascii="Verdana" w:hAnsi="Verdana"/>
          <w:sz w:val="22"/>
          <w:szCs w:val="22"/>
        </w:rPr>
        <w:t>________________</w:t>
      </w:r>
      <w:r w:rsidRPr="00453ACE">
        <w:rPr>
          <w:rFonts w:ascii="Verdana" w:hAnsi="Verdana"/>
          <w:sz w:val="22"/>
          <w:szCs w:val="22"/>
        </w:rPr>
        <w:t xml:space="preserve"> zł lub stanowi </w:t>
      </w:r>
      <w:r>
        <w:rPr>
          <w:rFonts w:ascii="Verdana" w:hAnsi="Verdana"/>
          <w:sz w:val="22"/>
          <w:szCs w:val="22"/>
        </w:rPr>
        <w:t>_______</w:t>
      </w:r>
      <w:r w:rsidRPr="00453ACE">
        <w:rPr>
          <w:rFonts w:ascii="Verdana" w:hAnsi="Verdana"/>
          <w:sz w:val="22"/>
          <w:szCs w:val="22"/>
        </w:rPr>
        <w:t>% wartości całego zamówienia.</w:t>
      </w:r>
    </w:p>
    <w:p w:rsidR="00A51A83" w:rsidRPr="00453ACE" w:rsidRDefault="00A51A83" w:rsidP="00A51A83">
      <w:pPr>
        <w:pStyle w:val="1"/>
        <w:tabs>
          <w:tab w:val="left" w:pos="-31680"/>
        </w:tabs>
        <w:spacing w:line="276" w:lineRule="auto"/>
        <w:ind w:left="709" w:hanging="283"/>
        <w:jc w:val="left"/>
        <w:rPr>
          <w:rFonts w:ascii="Verdana" w:hAnsi="Verdana"/>
          <w:sz w:val="22"/>
          <w:szCs w:val="22"/>
        </w:rPr>
      </w:pPr>
      <w:r w:rsidRPr="00453ACE">
        <w:rPr>
          <w:rFonts w:ascii="Verdana" w:hAnsi="Verdana"/>
          <w:sz w:val="22"/>
          <w:szCs w:val="22"/>
        </w:rPr>
        <w:t xml:space="preserve">b) wykonanie części dotyczącej </w:t>
      </w:r>
      <w:r>
        <w:rPr>
          <w:rFonts w:ascii="Verdana" w:hAnsi="Verdana"/>
          <w:sz w:val="22"/>
          <w:szCs w:val="22"/>
        </w:rPr>
        <w:t>____________________________________</w:t>
      </w:r>
      <w:r w:rsidRPr="00453ACE">
        <w:rPr>
          <w:rFonts w:ascii="Verdana" w:hAnsi="Verdana"/>
          <w:sz w:val="22"/>
          <w:szCs w:val="22"/>
        </w:rPr>
        <w:t xml:space="preserve"> firmie</w:t>
      </w:r>
      <w:r>
        <w:rPr>
          <w:rFonts w:ascii="Verdana" w:hAnsi="Verdana"/>
          <w:sz w:val="22"/>
          <w:szCs w:val="22"/>
        </w:rPr>
        <w:t xml:space="preserve"> ______________________________________________________</w:t>
      </w:r>
      <w:r w:rsidRPr="00453ACE">
        <w:rPr>
          <w:rFonts w:ascii="Verdana" w:hAnsi="Verdana"/>
          <w:sz w:val="22"/>
          <w:szCs w:val="22"/>
        </w:rPr>
        <w:t xml:space="preserve"> z siedzibą w </w:t>
      </w:r>
      <w:r>
        <w:rPr>
          <w:rFonts w:ascii="Verdana" w:hAnsi="Verdana"/>
          <w:sz w:val="22"/>
          <w:szCs w:val="22"/>
        </w:rPr>
        <w:t>_________________________________________________</w:t>
      </w:r>
    </w:p>
    <w:p w:rsidR="00A51A83" w:rsidRDefault="00A51A83" w:rsidP="00A51A83">
      <w:pPr>
        <w:pStyle w:val="1"/>
        <w:tabs>
          <w:tab w:val="left" w:pos="16698"/>
        </w:tabs>
        <w:spacing w:line="276" w:lineRule="auto"/>
        <w:ind w:left="709" w:firstLine="0"/>
        <w:jc w:val="left"/>
        <w:rPr>
          <w:rFonts w:ascii="Verdana" w:hAnsi="Verdana"/>
          <w:sz w:val="22"/>
          <w:szCs w:val="22"/>
        </w:rPr>
      </w:pPr>
      <w:r w:rsidRPr="00453ACE">
        <w:rPr>
          <w:rFonts w:ascii="Verdana" w:hAnsi="Verdana"/>
          <w:sz w:val="22"/>
          <w:szCs w:val="22"/>
        </w:rPr>
        <w:t xml:space="preserve">Wartość brutto części zamówienia powierzona podwykonawcy wynosi: </w:t>
      </w:r>
    </w:p>
    <w:p w:rsidR="00A51A83" w:rsidRDefault="00A51A83" w:rsidP="00A51A83">
      <w:pPr>
        <w:pStyle w:val="1"/>
        <w:tabs>
          <w:tab w:val="left" w:pos="16698"/>
        </w:tabs>
        <w:spacing w:line="276" w:lineRule="auto"/>
        <w:ind w:left="709" w:firstLine="0"/>
        <w:jc w:val="left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________________</w:t>
      </w:r>
      <w:r w:rsidRPr="00453ACE">
        <w:rPr>
          <w:rFonts w:ascii="Verdana" w:hAnsi="Verdana"/>
          <w:sz w:val="22"/>
          <w:szCs w:val="22"/>
        </w:rPr>
        <w:t xml:space="preserve"> zł lub stanowi </w:t>
      </w:r>
      <w:r>
        <w:rPr>
          <w:rFonts w:ascii="Verdana" w:hAnsi="Verdana"/>
          <w:sz w:val="22"/>
          <w:szCs w:val="22"/>
        </w:rPr>
        <w:t>_______</w:t>
      </w:r>
      <w:r w:rsidRPr="00453ACE">
        <w:rPr>
          <w:rFonts w:ascii="Verdana" w:hAnsi="Verdana"/>
          <w:sz w:val="22"/>
          <w:szCs w:val="22"/>
        </w:rPr>
        <w:t>% wartości całego zamówienia.</w:t>
      </w:r>
    </w:p>
    <w:p w:rsidR="00A51A83" w:rsidRPr="00453ACE" w:rsidRDefault="00A51A83" w:rsidP="00DB7998">
      <w:pPr>
        <w:spacing w:after="0" w:line="276" w:lineRule="auto"/>
        <w:ind w:left="510" w:hanging="255"/>
        <w:rPr>
          <w:rFonts w:ascii="Verdana" w:eastAsia="TimesNewRomanPSMT" w:hAnsi="Verdana" w:cs="TimesNewRomanPSMT"/>
          <w:b/>
          <w:kern w:val="2"/>
        </w:rPr>
      </w:pPr>
      <w:r w:rsidRPr="00453ACE">
        <w:rPr>
          <w:rFonts w:ascii="Verdana" w:eastAsia="TimesNewRomanPSMT" w:hAnsi="Verdana" w:cs="TimesNewRomanPSMT"/>
          <w:bCs/>
          <w:color w:val="FF0000"/>
        </w:rPr>
        <w:t>*</w:t>
      </w:r>
      <w:r w:rsidRPr="00453ACE">
        <w:rPr>
          <w:rFonts w:ascii="Verdana" w:eastAsia="TimesNewRomanPSMT" w:hAnsi="Verdana" w:cs="TimesNewRomanPSMT"/>
          <w:bCs/>
        </w:rPr>
        <w:t> </w:t>
      </w:r>
      <w:r w:rsidRPr="00453ACE">
        <w:rPr>
          <w:rFonts w:ascii="Verdana" w:eastAsia="TimesNewRomanPSMT" w:hAnsi="Verdana" w:cs="TimesNewRomanPSMT"/>
          <w:b/>
          <w:bCs/>
        </w:rPr>
        <w:t>nie zamierzamy powierzyć podwykonawcom wykonania żadnej części zamówienia</w:t>
      </w:r>
      <w:r w:rsidRPr="00453ACE">
        <w:rPr>
          <w:rFonts w:ascii="Verdana" w:eastAsia="TimesNewRomanPSMT" w:hAnsi="Verdana" w:cs="TimesNewRomanPSMT"/>
          <w:b/>
        </w:rPr>
        <w:t>.</w:t>
      </w:r>
    </w:p>
    <w:p w:rsidR="00A51A83" w:rsidRPr="00802E70" w:rsidRDefault="00A51A83" w:rsidP="00A51A83">
      <w:pPr>
        <w:pStyle w:val="awciety"/>
        <w:spacing w:line="276" w:lineRule="auto"/>
        <w:ind w:left="284" w:firstLine="0"/>
        <w:jc w:val="left"/>
        <w:rPr>
          <w:rFonts w:ascii="Verdana" w:eastAsia="TimesNewRomanPSMT" w:hAnsi="Verdana" w:cs="Verdana"/>
          <w:color w:val="FF0000"/>
          <w:sz w:val="22"/>
          <w:szCs w:val="22"/>
        </w:rPr>
      </w:pPr>
      <w:r w:rsidRPr="00802E70">
        <w:rPr>
          <w:rFonts w:ascii="Verdana" w:eastAsia="TimesNewRomanPSMT" w:hAnsi="Verdana" w:cs="Verdana"/>
          <w:b/>
          <w:color w:val="FF0000"/>
          <w:sz w:val="22"/>
          <w:szCs w:val="22"/>
        </w:rPr>
        <w:t>*</w:t>
      </w:r>
      <w:r w:rsidRPr="00802E70">
        <w:rPr>
          <w:rFonts w:ascii="Verdana" w:eastAsia="TimesNewRomanPSMT" w:hAnsi="Verdana" w:cs="Verdana"/>
          <w:color w:val="FF0000"/>
          <w:sz w:val="22"/>
          <w:szCs w:val="22"/>
        </w:rPr>
        <w:t xml:space="preserve"> niepotrzebne skreślić</w:t>
      </w:r>
    </w:p>
    <w:p w:rsidR="00A51A83" w:rsidRPr="00453ACE" w:rsidRDefault="00A51A83" w:rsidP="00021C8F">
      <w:pPr>
        <w:pStyle w:val="1"/>
        <w:tabs>
          <w:tab w:val="left" w:pos="16756"/>
        </w:tabs>
        <w:spacing w:before="240" w:after="120" w:line="276" w:lineRule="auto"/>
        <w:ind w:left="283" w:hanging="425"/>
        <w:jc w:val="left"/>
        <w:rPr>
          <w:rFonts w:ascii="Verdana" w:hAnsi="Verdana" w:cs="Arial"/>
          <w:bCs/>
          <w:sz w:val="22"/>
          <w:szCs w:val="22"/>
        </w:rPr>
      </w:pPr>
      <w:r>
        <w:rPr>
          <w:rFonts w:ascii="Verdana" w:hAnsi="Verdana"/>
          <w:sz w:val="22"/>
          <w:szCs w:val="22"/>
        </w:rPr>
        <w:t>1</w:t>
      </w:r>
      <w:r w:rsidR="00534772">
        <w:rPr>
          <w:rFonts w:ascii="Verdana" w:hAnsi="Verdana"/>
          <w:sz w:val="22"/>
          <w:szCs w:val="22"/>
        </w:rPr>
        <w:t>4</w:t>
      </w:r>
      <w:r w:rsidRPr="00453ACE">
        <w:rPr>
          <w:rFonts w:ascii="Verdana" w:hAnsi="Verdana"/>
          <w:sz w:val="22"/>
          <w:szCs w:val="22"/>
        </w:rPr>
        <w:t>. O</w:t>
      </w:r>
      <w:r w:rsidRPr="00453ACE">
        <w:rPr>
          <w:rFonts w:ascii="Verdana" w:hAnsi="Verdana" w:cs="Arial"/>
          <w:bCs/>
          <w:sz w:val="22"/>
          <w:szCs w:val="22"/>
        </w:rPr>
        <w:t>świadczamy,</w:t>
      </w:r>
      <w:r w:rsidRPr="00453ACE">
        <w:rPr>
          <w:rFonts w:ascii="Verdana" w:hAnsi="Verdana" w:cs="Arial"/>
          <w:b/>
          <w:bCs/>
          <w:sz w:val="22"/>
          <w:szCs w:val="22"/>
        </w:rPr>
        <w:t xml:space="preserve"> </w:t>
      </w:r>
      <w:r w:rsidRPr="00453ACE">
        <w:rPr>
          <w:rFonts w:ascii="Verdana" w:hAnsi="Verdana" w:cs="Arial"/>
          <w:bCs/>
          <w:sz w:val="22"/>
          <w:szCs w:val="22"/>
        </w:rPr>
        <w:t>że jesteśmy mikroprzedsiębiorstwem</w:t>
      </w:r>
      <w:r w:rsidRPr="00453ACE">
        <w:rPr>
          <w:rFonts w:ascii="Verdana" w:hAnsi="Verdana" w:cs="Arial"/>
          <w:bCs/>
          <w:color w:val="FF0000"/>
          <w:sz w:val="22"/>
          <w:szCs w:val="22"/>
        </w:rPr>
        <w:t>*</w:t>
      </w:r>
      <w:r w:rsidRPr="00453ACE">
        <w:rPr>
          <w:rFonts w:ascii="Verdana" w:hAnsi="Verdana" w:cs="Arial"/>
          <w:bCs/>
          <w:sz w:val="22"/>
          <w:szCs w:val="22"/>
        </w:rPr>
        <w:t>, małym przedsiębiorstwem</w:t>
      </w:r>
      <w:r w:rsidRPr="00453ACE">
        <w:rPr>
          <w:rFonts w:ascii="Verdana" w:hAnsi="Verdana" w:cs="Arial"/>
          <w:bCs/>
          <w:color w:val="FF0000"/>
          <w:sz w:val="22"/>
          <w:szCs w:val="22"/>
        </w:rPr>
        <w:t>*</w:t>
      </w:r>
      <w:r w:rsidRPr="00453ACE">
        <w:rPr>
          <w:rFonts w:ascii="Verdana" w:hAnsi="Verdana" w:cs="Arial"/>
          <w:bCs/>
          <w:sz w:val="22"/>
          <w:szCs w:val="22"/>
        </w:rPr>
        <w:t>, średnim przedsiębiorstwem</w:t>
      </w:r>
      <w:r w:rsidRPr="00453ACE">
        <w:rPr>
          <w:rFonts w:ascii="Verdana" w:hAnsi="Verdana" w:cs="Arial"/>
          <w:bCs/>
          <w:color w:val="FF0000"/>
          <w:sz w:val="22"/>
          <w:szCs w:val="22"/>
        </w:rPr>
        <w:t>*</w:t>
      </w:r>
      <w:r w:rsidRPr="00453ACE">
        <w:rPr>
          <w:rFonts w:ascii="Verdana" w:hAnsi="Verdana" w:cs="Arial"/>
          <w:bCs/>
          <w:color w:val="auto"/>
          <w:sz w:val="22"/>
          <w:szCs w:val="22"/>
        </w:rPr>
        <w:t>,</w:t>
      </w:r>
      <w:r w:rsidRPr="00453ACE">
        <w:rPr>
          <w:rFonts w:ascii="Verdana" w:hAnsi="Verdana" w:cs="Arial"/>
          <w:bCs/>
          <w:color w:val="FF0000"/>
          <w:sz w:val="22"/>
          <w:szCs w:val="22"/>
        </w:rPr>
        <w:t xml:space="preserve"> </w:t>
      </w:r>
      <w:r w:rsidRPr="00453ACE">
        <w:rPr>
          <w:rFonts w:ascii="Verdana" w:hAnsi="Verdana" w:cs="Arial"/>
          <w:bCs/>
          <w:color w:val="auto"/>
          <w:sz w:val="22"/>
          <w:szCs w:val="22"/>
        </w:rPr>
        <w:t>dużym przedsiębiorstwem</w:t>
      </w:r>
      <w:r w:rsidRPr="00453ACE">
        <w:rPr>
          <w:rFonts w:ascii="Verdana" w:hAnsi="Verdana" w:cs="Arial"/>
          <w:bCs/>
          <w:color w:val="FF0000"/>
          <w:sz w:val="22"/>
          <w:szCs w:val="22"/>
        </w:rPr>
        <w:t>*</w:t>
      </w:r>
      <w:r w:rsidR="00D04261">
        <w:rPr>
          <w:rFonts w:ascii="Verdana" w:hAnsi="Verdana" w:cs="Arial"/>
          <w:bCs/>
          <w:sz w:val="22"/>
          <w:szCs w:val="22"/>
        </w:rPr>
        <w:t xml:space="preserve">, </w:t>
      </w:r>
      <w:r w:rsidR="00D04261" w:rsidRPr="00EC64B6">
        <w:rPr>
          <w:rFonts w:ascii="Verdana" w:hAnsi="Verdana" w:cs="Verdana"/>
          <w:bCs/>
          <w:sz w:val="22"/>
          <w:szCs w:val="22"/>
        </w:rPr>
        <w:t>przedsiębiorcą prowadzącym jednoosobową działalność gospodarczą</w:t>
      </w:r>
      <w:r w:rsidR="00D04261" w:rsidRPr="00320C2E">
        <w:rPr>
          <w:rFonts w:ascii="Verdana" w:hAnsi="Verdana" w:cs="Verdana"/>
          <w:bCs/>
          <w:color w:val="FF0000"/>
          <w:sz w:val="22"/>
          <w:szCs w:val="22"/>
        </w:rPr>
        <w:t>*</w:t>
      </w:r>
      <w:r w:rsidR="00D04261" w:rsidRPr="00EC64B6">
        <w:rPr>
          <w:rFonts w:ascii="Verdana" w:hAnsi="Verdana" w:cs="Verdana"/>
          <w:bCs/>
          <w:sz w:val="22"/>
          <w:szCs w:val="22"/>
        </w:rPr>
        <w:t>, osobą fizyczną nieprowadzącą działalności gospodarczej</w:t>
      </w:r>
      <w:r w:rsidR="00D04261" w:rsidRPr="00320C2E">
        <w:rPr>
          <w:rFonts w:ascii="Verdana" w:hAnsi="Verdana" w:cs="Verdana"/>
          <w:bCs/>
          <w:color w:val="FF0000"/>
          <w:sz w:val="22"/>
          <w:szCs w:val="22"/>
        </w:rPr>
        <w:t>*</w:t>
      </w:r>
      <w:r w:rsidR="00D04261">
        <w:rPr>
          <w:rFonts w:ascii="Verdana" w:hAnsi="Verdana" w:cs="Verdana"/>
          <w:bCs/>
          <w:sz w:val="22"/>
          <w:szCs w:val="22"/>
        </w:rPr>
        <w:t>.</w:t>
      </w:r>
    </w:p>
    <w:p w:rsidR="00A51A83" w:rsidRPr="00453ACE" w:rsidRDefault="00A51A83" w:rsidP="00A51A83">
      <w:pPr>
        <w:pStyle w:val="1"/>
        <w:tabs>
          <w:tab w:val="left" w:pos="16756"/>
        </w:tabs>
        <w:spacing w:after="120" w:line="276" w:lineRule="auto"/>
        <w:ind w:left="284" w:firstLine="0"/>
        <w:jc w:val="left"/>
        <w:rPr>
          <w:rFonts w:ascii="Verdana" w:hAnsi="Verdana" w:cs="Verdana"/>
          <w:b/>
          <w:sz w:val="22"/>
          <w:szCs w:val="22"/>
        </w:rPr>
      </w:pPr>
      <w:r w:rsidRPr="00453ACE">
        <w:rPr>
          <w:rFonts w:ascii="Verdana" w:hAnsi="Verdana" w:cs="Verdana"/>
          <w:b/>
          <w:sz w:val="22"/>
          <w:szCs w:val="22"/>
        </w:rPr>
        <w:t>Mikroprzedsiębiorstwo</w:t>
      </w:r>
      <w:r w:rsidRPr="00453ACE">
        <w:rPr>
          <w:rFonts w:ascii="Verdana" w:hAnsi="Verdana" w:cs="Verdana"/>
          <w:sz w:val="22"/>
          <w:szCs w:val="22"/>
        </w:rPr>
        <w:t>: przedsiębiorstwo, które zatrudnia mniej niż 10 osób i którego roczny obrót lub roczna suma bilansowa nie przekracza 2 mln euro.</w:t>
      </w:r>
    </w:p>
    <w:p w:rsidR="00A51A83" w:rsidRPr="00453ACE" w:rsidRDefault="00A51A83" w:rsidP="00A51A83">
      <w:pPr>
        <w:pStyle w:val="1"/>
        <w:tabs>
          <w:tab w:val="left" w:pos="16756"/>
        </w:tabs>
        <w:spacing w:after="120" w:line="276" w:lineRule="auto"/>
        <w:ind w:left="284" w:firstLine="0"/>
        <w:jc w:val="left"/>
        <w:rPr>
          <w:rFonts w:ascii="Verdana" w:hAnsi="Verdana" w:cs="Verdana"/>
          <w:b/>
          <w:sz w:val="22"/>
          <w:szCs w:val="22"/>
        </w:rPr>
      </w:pPr>
      <w:r w:rsidRPr="00453ACE">
        <w:rPr>
          <w:rFonts w:ascii="Verdana" w:hAnsi="Verdana" w:cs="Verdana"/>
          <w:b/>
          <w:sz w:val="22"/>
          <w:szCs w:val="22"/>
        </w:rPr>
        <w:t>Małe przedsiębiorstwo</w:t>
      </w:r>
      <w:r w:rsidRPr="00453ACE">
        <w:rPr>
          <w:rFonts w:ascii="Verdana" w:hAnsi="Verdana" w:cs="Verdana"/>
          <w:sz w:val="22"/>
          <w:szCs w:val="22"/>
        </w:rPr>
        <w:t>: przedsiębiorstwo, które zatrudnia mniej niż 50 osób i którego roczny obrót lub roczna suma bilansowa nie przekracza 10 mln euro.</w:t>
      </w:r>
    </w:p>
    <w:p w:rsidR="00A51A83" w:rsidRPr="00453ACE" w:rsidRDefault="00A51A83" w:rsidP="00A51A83">
      <w:pPr>
        <w:pStyle w:val="1"/>
        <w:tabs>
          <w:tab w:val="left" w:pos="16756"/>
        </w:tabs>
        <w:spacing w:after="120" w:line="276" w:lineRule="auto"/>
        <w:ind w:left="284" w:firstLine="0"/>
        <w:jc w:val="left"/>
        <w:rPr>
          <w:rFonts w:ascii="Verdana" w:hAnsi="Verdana" w:cs="Verdana"/>
          <w:sz w:val="22"/>
          <w:szCs w:val="22"/>
        </w:rPr>
      </w:pPr>
      <w:r w:rsidRPr="00453ACE">
        <w:rPr>
          <w:rFonts w:ascii="Verdana" w:hAnsi="Verdana" w:cs="Verdana"/>
          <w:b/>
          <w:sz w:val="22"/>
          <w:szCs w:val="22"/>
        </w:rPr>
        <w:t>Średnie przedsiębiorstwo</w:t>
      </w:r>
      <w:r w:rsidRPr="00453ACE">
        <w:rPr>
          <w:rFonts w:ascii="Verdana" w:hAnsi="Verdana" w:cs="Verdana"/>
          <w:sz w:val="22"/>
          <w:szCs w:val="22"/>
        </w:rPr>
        <w:t>: przedsiębiorstwo, które nie jest mikro- lub małym przedsiębiorstwem i które zatrudnia mniej niż 250 osób i którego roczny obrót nie przekracza 50 mln euro lub roczna suma bilansowa nie przekracza 43 mln euro.</w:t>
      </w:r>
    </w:p>
    <w:p w:rsidR="00A51A83" w:rsidRPr="00453ACE" w:rsidRDefault="00A51A83" w:rsidP="00A51A83">
      <w:pPr>
        <w:pStyle w:val="1"/>
        <w:tabs>
          <w:tab w:val="left" w:pos="16756"/>
        </w:tabs>
        <w:spacing w:after="120" w:line="276" w:lineRule="auto"/>
        <w:ind w:left="284" w:firstLine="0"/>
        <w:jc w:val="left"/>
        <w:rPr>
          <w:rFonts w:ascii="Verdana" w:hAnsi="Verdana" w:cs="Verdana"/>
          <w:sz w:val="22"/>
          <w:szCs w:val="22"/>
        </w:rPr>
      </w:pPr>
      <w:r w:rsidRPr="00453ACE">
        <w:rPr>
          <w:rFonts w:ascii="Verdana" w:hAnsi="Verdana" w:cs="Verdana"/>
          <w:sz w:val="22"/>
          <w:szCs w:val="22"/>
        </w:rPr>
        <w:t>/Pojęcia zaczerpnięte z zaleceń Komisji Unii Europejskiej z dnia 6 maja 2003 r. dot. definicji mikroprzedsiębiorstw oraz małych i średnich przedsiębiorstw (Dz. U. L 124 z 20.5.2003, s. 36)./</w:t>
      </w:r>
    </w:p>
    <w:p w:rsidR="00A51A83" w:rsidRPr="00453ACE" w:rsidRDefault="00A51A83" w:rsidP="00A51A83">
      <w:pPr>
        <w:pStyle w:val="1"/>
        <w:tabs>
          <w:tab w:val="left" w:pos="16756"/>
        </w:tabs>
        <w:spacing w:after="120" w:line="276" w:lineRule="auto"/>
        <w:ind w:left="284"/>
        <w:jc w:val="left"/>
        <w:rPr>
          <w:rFonts w:ascii="Verdana" w:hAnsi="Verdana" w:cs="Verdana"/>
          <w:color w:val="auto"/>
          <w:sz w:val="22"/>
          <w:szCs w:val="22"/>
        </w:rPr>
      </w:pPr>
      <w:r w:rsidRPr="00453ACE">
        <w:rPr>
          <w:rFonts w:ascii="Verdana" w:hAnsi="Verdana" w:cs="Verdana"/>
          <w:b/>
          <w:color w:val="0066FF"/>
          <w:sz w:val="22"/>
          <w:szCs w:val="22"/>
        </w:rPr>
        <w:tab/>
      </w:r>
      <w:r w:rsidRPr="00453ACE">
        <w:rPr>
          <w:rFonts w:ascii="Verdana" w:hAnsi="Verdana" w:cs="Verdana"/>
          <w:b/>
          <w:color w:val="auto"/>
          <w:sz w:val="22"/>
          <w:szCs w:val="22"/>
        </w:rPr>
        <w:t>Duży przedsiębiorca</w:t>
      </w:r>
      <w:r w:rsidRPr="00453ACE">
        <w:rPr>
          <w:rFonts w:ascii="Verdana" w:hAnsi="Verdana" w:cs="Verdana"/>
          <w:color w:val="auto"/>
          <w:sz w:val="22"/>
          <w:szCs w:val="22"/>
        </w:rPr>
        <w:t xml:space="preserve">: przedsiębiorca niebędący </w:t>
      </w:r>
      <w:proofErr w:type="spellStart"/>
      <w:r w:rsidRPr="00453ACE">
        <w:rPr>
          <w:rFonts w:ascii="Verdana" w:hAnsi="Verdana" w:cs="Verdana"/>
          <w:color w:val="auto"/>
          <w:sz w:val="22"/>
          <w:szCs w:val="22"/>
        </w:rPr>
        <w:t>mikroprzedsiębiorcą</w:t>
      </w:r>
      <w:proofErr w:type="spellEnd"/>
      <w:r w:rsidRPr="00453ACE">
        <w:rPr>
          <w:rFonts w:ascii="Verdana" w:hAnsi="Verdana" w:cs="Verdana"/>
          <w:color w:val="auto"/>
          <w:sz w:val="22"/>
          <w:szCs w:val="22"/>
        </w:rPr>
        <w:t>, małym przedsiębiorcą ani średnim przedsiębiorcą.</w:t>
      </w:r>
    </w:p>
    <w:p w:rsidR="00A51A83" w:rsidRPr="00453ACE" w:rsidRDefault="00A51A83" w:rsidP="00A51A83">
      <w:pPr>
        <w:tabs>
          <w:tab w:val="left" w:pos="284"/>
          <w:tab w:val="left" w:pos="8584"/>
          <w:tab w:val="left" w:pos="9020"/>
        </w:tabs>
        <w:spacing w:after="113" w:line="276" w:lineRule="auto"/>
        <w:ind w:left="284"/>
        <w:rPr>
          <w:rFonts w:ascii="Verdana" w:eastAsia="Times New Roman" w:hAnsi="Verdana" w:cs="Verdana"/>
        </w:rPr>
      </w:pPr>
      <w:r w:rsidRPr="00453ACE">
        <w:rPr>
          <w:rFonts w:ascii="Verdana" w:eastAsia="Times New Roman" w:hAnsi="Verdana" w:cs="Verdana"/>
        </w:rPr>
        <w:lastRenderedPageBreak/>
        <w:t>/Pojęcie zaczerpnięte z ustawy z dnia 8 marca 2013 r. o przeciwdziałaniu nadmiernym opóźnieniom w transakcjach handlowych/</w:t>
      </w:r>
    </w:p>
    <w:p w:rsidR="00A51A83" w:rsidRPr="00802E70" w:rsidRDefault="00A51A83" w:rsidP="00A51A83">
      <w:pPr>
        <w:pStyle w:val="awciety"/>
        <w:spacing w:after="240" w:line="276" w:lineRule="auto"/>
        <w:ind w:left="284" w:firstLine="0"/>
        <w:jc w:val="left"/>
        <w:rPr>
          <w:rFonts w:ascii="Verdana" w:eastAsia="TimesNewRomanPSMT" w:hAnsi="Verdana" w:cs="Verdana"/>
          <w:color w:val="FF0000"/>
          <w:sz w:val="22"/>
          <w:szCs w:val="22"/>
        </w:rPr>
      </w:pPr>
      <w:r w:rsidRPr="00802E70">
        <w:rPr>
          <w:rFonts w:ascii="Verdana" w:eastAsia="TimesNewRomanPSMT" w:hAnsi="Verdana" w:cs="Verdana"/>
          <w:b/>
          <w:color w:val="FF0000"/>
          <w:sz w:val="22"/>
          <w:szCs w:val="22"/>
        </w:rPr>
        <w:t>*</w:t>
      </w:r>
      <w:r w:rsidRPr="00802E70">
        <w:rPr>
          <w:rFonts w:ascii="Verdana" w:eastAsia="TimesNewRomanPSMT" w:hAnsi="Verdana" w:cs="Verdana"/>
          <w:color w:val="FF0000"/>
          <w:sz w:val="22"/>
          <w:szCs w:val="22"/>
        </w:rPr>
        <w:t xml:space="preserve"> niepotrzebne skreślić</w:t>
      </w:r>
    </w:p>
    <w:p w:rsidR="00A51A83" w:rsidRPr="00453ACE" w:rsidRDefault="00A51A83" w:rsidP="00A51A83">
      <w:pPr>
        <w:tabs>
          <w:tab w:val="left" w:pos="284"/>
          <w:tab w:val="left" w:pos="8584"/>
          <w:tab w:val="left" w:pos="9020"/>
        </w:tabs>
        <w:spacing w:after="0" w:line="276" w:lineRule="auto"/>
        <w:ind w:left="284" w:firstLine="17"/>
        <w:rPr>
          <w:rFonts w:ascii="Verdana" w:hAnsi="Verdana" w:cs="Verdana"/>
          <w:iCs/>
        </w:rPr>
      </w:pPr>
      <w:r w:rsidRPr="00453ACE">
        <w:rPr>
          <w:rFonts w:ascii="Verdana" w:hAnsi="Verdana" w:cs="Verdana"/>
          <w:b/>
          <w:bCs/>
          <w:iCs/>
        </w:rPr>
        <w:t xml:space="preserve">W przypadku składania oferty wspólnej </w:t>
      </w:r>
      <w:r w:rsidRPr="00453ACE">
        <w:rPr>
          <w:rFonts w:ascii="Verdana" w:hAnsi="Verdana" w:cs="Verdana"/>
          <w:iCs/>
        </w:rPr>
        <w:t>(konsorcjum</w:t>
      </w:r>
      <w:r>
        <w:rPr>
          <w:rFonts w:ascii="Verdana" w:hAnsi="Verdana" w:cs="Verdana"/>
          <w:iCs/>
        </w:rPr>
        <w:t>, spółka cywilna)</w:t>
      </w:r>
      <w:r w:rsidRPr="00453ACE">
        <w:rPr>
          <w:rFonts w:ascii="Verdana" w:hAnsi="Verdana" w:cs="Verdana"/>
          <w:iCs/>
        </w:rPr>
        <w:t>, każdy ze wspólników musi złożyć ww. oświadczenie.</w:t>
      </w:r>
    </w:p>
    <w:p w:rsidR="00A51A83" w:rsidRDefault="00A51A83" w:rsidP="00A51A83">
      <w:pPr>
        <w:tabs>
          <w:tab w:val="left" w:pos="16756"/>
        </w:tabs>
        <w:spacing w:before="240" w:after="0" w:line="276" w:lineRule="auto"/>
        <w:ind w:left="283" w:hanging="425"/>
        <w:rPr>
          <w:rFonts w:ascii="Verdana" w:hAnsi="Verdana" w:cs="Tahoma"/>
        </w:rPr>
      </w:pPr>
      <w:r w:rsidRPr="00453ACE">
        <w:rPr>
          <w:rFonts w:ascii="Verdana" w:hAnsi="Verdana"/>
        </w:rPr>
        <w:t>1</w:t>
      </w:r>
      <w:r w:rsidR="00534772">
        <w:rPr>
          <w:rFonts w:ascii="Verdana" w:hAnsi="Verdana"/>
        </w:rPr>
        <w:t>5</w:t>
      </w:r>
      <w:r w:rsidRPr="00453ACE">
        <w:rPr>
          <w:rFonts w:ascii="Verdana" w:hAnsi="Verdana"/>
        </w:rPr>
        <w:t xml:space="preserve">. </w:t>
      </w:r>
      <w:r w:rsidRPr="00453ACE">
        <w:rPr>
          <w:rFonts w:ascii="Verdana" w:hAnsi="Verdana" w:cs="Tahoma"/>
        </w:rPr>
        <w:t>Podajemy adres strony internetowej, na której</w:t>
      </w:r>
      <w:r w:rsidRPr="00453ACE">
        <w:rPr>
          <w:rFonts w:ascii="Verdana" w:hAnsi="Verdana" w:cs="Arial"/>
        </w:rPr>
        <w:t xml:space="preserve"> są dostępne w formie elektronicznej: </w:t>
      </w:r>
      <w:r w:rsidRPr="00453ACE">
        <w:rPr>
          <w:rFonts w:ascii="Verdana" w:hAnsi="Verdana" w:cs="Tahoma"/>
        </w:rPr>
        <w:t>odpis z właściwego rejestru lub z ce</w:t>
      </w:r>
      <w:r>
        <w:rPr>
          <w:rFonts w:ascii="Verdana" w:hAnsi="Verdana" w:cs="Tahoma"/>
        </w:rPr>
        <w:t>ntralnej ewidencji i </w:t>
      </w:r>
      <w:r w:rsidRPr="00453ACE">
        <w:rPr>
          <w:rFonts w:ascii="Verdana" w:hAnsi="Verdana" w:cs="Tahoma"/>
        </w:rPr>
        <w:t>informacji o działalności gospodarczej:</w:t>
      </w:r>
      <w:r>
        <w:rPr>
          <w:rFonts w:ascii="Verdana" w:hAnsi="Verdana" w:cs="Tahoma"/>
        </w:rPr>
        <w:t xml:space="preserve"> _____________________________</w:t>
      </w:r>
    </w:p>
    <w:p w:rsidR="00A51A83" w:rsidRPr="00453ACE" w:rsidRDefault="00A51A83" w:rsidP="00A51A83">
      <w:pPr>
        <w:tabs>
          <w:tab w:val="left" w:pos="16756"/>
        </w:tabs>
        <w:spacing w:after="120" w:line="276" w:lineRule="auto"/>
        <w:ind w:left="284"/>
        <w:rPr>
          <w:rFonts w:ascii="Verdana" w:hAnsi="Verdana" w:cs="Verdana"/>
        </w:rPr>
      </w:pPr>
      <w:r>
        <w:rPr>
          <w:rFonts w:ascii="Verdana" w:hAnsi="Verdana" w:cs="Tahoma"/>
        </w:rPr>
        <w:t>_____________________________________________________________</w:t>
      </w:r>
      <w:r w:rsidRPr="00453ACE">
        <w:rPr>
          <w:rFonts w:ascii="Verdana" w:hAnsi="Verdana" w:cs="Tahoma"/>
        </w:rPr>
        <w:t xml:space="preserve">                                                                                              </w:t>
      </w:r>
    </w:p>
    <w:p w:rsidR="00A51A83" w:rsidRDefault="00A51A83" w:rsidP="00A51A83">
      <w:pPr>
        <w:tabs>
          <w:tab w:val="left" w:pos="284"/>
          <w:tab w:val="left" w:pos="8584"/>
          <w:tab w:val="left" w:pos="9020"/>
        </w:tabs>
        <w:spacing w:after="0" w:line="276" w:lineRule="auto"/>
        <w:ind w:left="284"/>
        <w:rPr>
          <w:rFonts w:ascii="Verdana" w:hAnsi="Verdana" w:cs="Verdana"/>
          <w:iCs/>
        </w:rPr>
      </w:pPr>
      <w:r w:rsidRPr="00453ACE">
        <w:rPr>
          <w:rFonts w:ascii="Verdana" w:hAnsi="Verdana" w:cs="Verdana"/>
          <w:b/>
          <w:bCs/>
          <w:iCs/>
        </w:rPr>
        <w:t xml:space="preserve">W przypadku składania oferty wspólnej </w:t>
      </w:r>
      <w:r w:rsidRPr="00453ACE">
        <w:rPr>
          <w:rFonts w:ascii="Verdana" w:hAnsi="Verdana" w:cs="Verdana"/>
          <w:iCs/>
        </w:rPr>
        <w:t>(konsorcjum</w:t>
      </w:r>
      <w:r>
        <w:rPr>
          <w:rFonts w:ascii="Verdana" w:hAnsi="Verdana" w:cs="Verdana"/>
          <w:iCs/>
        </w:rPr>
        <w:t>, spółka cywilna)</w:t>
      </w:r>
      <w:r w:rsidRPr="00453ACE">
        <w:rPr>
          <w:rFonts w:ascii="Verdana" w:hAnsi="Verdana" w:cs="Verdana"/>
          <w:iCs/>
        </w:rPr>
        <w:t>, każdy ze wspólników musi podać ww. adres.</w:t>
      </w:r>
    </w:p>
    <w:p w:rsidR="00A51A83" w:rsidRPr="00453ACE" w:rsidRDefault="00A51A83" w:rsidP="00A51A83">
      <w:pPr>
        <w:tabs>
          <w:tab w:val="left" w:pos="-200"/>
          <w:tab w:val="left" w:pos="8584"/>
          <w:tab w:val="left" w:pos="9020"/>
        </w:tabs>
        <w:spacing w:before="240" w:after="120" w:line="276" w:lineRule="auto"/>
        <w:ind w:left="283" w:hanging="425"/>
        <w:rPr>
          <w:rFonts w:ascii="Verdana" w:hAnsi="Verdana" w:cs="Tahoma"/>
        </w:rPr>
      </w:pPr>
      <w:r w:rsidRPr="00453ACE">
        <w:rPr>
          <w:rFonts w:ascii="Verdana" w:hAnsi="Verdana"/>
        </w:rPr>
        <w:t>1</w:t>
      </w:r>
      <w:r w:rsidR="00534772">
        <w:rPr>
          <w:rFonts w:ascii="Verdana" w:hAnsi="Verdana"/>
        </w:rPr>
        <w:t>6</w:t>
      </w:r>
      <w:r w:rsidRPr="00453ACE">
        <w:rPr>
          <w:rFonts w:ascii="Verdana" w:hAnsi="Verdana"/>
        </w:rPr>
        <w:t>.</w:t>
      </w:r>
      <w:r w:rsidRPr="00453ACE">
        <w:rPr>
          <w:rFonts w:ascii="Verdana" w:hAnsi="Verdana"/>
        </w:rPr>
        <w:tab/>
      </w:r>
      <w:r w:rsidRPr="00453ACE">
        <w:rPr>
          <w:rFonts w:ascii="Verdana" w:hAnsi="Verdana" w:cs="Tahoma"/>
        </w:rPr>
        <w:t>Oświadczamy, że wypełniliśmy obowiązki informacyjne przewidziane w art. 13 lub art. 14 RODO wobec osób fizycznych, od których dane osobowe bezpośrednio lub pośrednio pozyskaliśmy w celu ubiegania się o udzielenie zamówienia publicznego w niniejszym postępowaniu.</w:t>
      </w:r>
      <w:r w:rsidRPr="00453ACE">
        <w:rPr>
          <w:rFonts w:ascii="Verdana" w:hAnsi="Verdana" w:cs="Tahoma"/>
          <w:color w:val="FF0000"/>
        </w:rPr>
        <w:t>*</w:t>
      </w:r>
    </w:p>
    <w:p w:rsidR="00A51A83" w:rsidRPr="00453ACE" w:rsidRDefault="00A51A83" w:rsidP="00A51A83">
      <w:pPr>
        <w:tabs>
          <w:tab w:val="left" w:pos="16756"/>
        </w:tabs>
        <w:spacing w:line="276" w:lineRule="auto"/>
        <w:ind w:left="425" w:hanging="198"/>
        <w:rPr>
          <w:rFonts w:ascii="Verdana" w:eastAsia="TimesNewRomanPSMT" w:hAnsi="Verdana" w:cs="TimesNewRomanPSMT"/>
          <w:i/>
        </w:rPr>
      </w:pPr>
      <w:r w:rsidRPr="00453ACE">
        <w:rPr>
          <w:rFonts w:ascii="Verdana" w:eastAsia="TimesNewRomanPSMT" w:hAnsi="Verdana" w:cs="TimesNewRomanPSMT"/>
          <w:color w:val="FF0000"/>
        </w:rPr>
        <w:t>* </w:t>
      </w:r>
      <w:r w:rsidRPr="00802E70">
        <w:rPr>
          <w:rFonts w:ascii="Verdana" w:eastAsia="TimesNewRomanPSMT" w:hAnsi="Verdana" w:cs="TimesNewRomanPSMT"/>
        </w:rPr>
        <w:t>w przypadku, gdy wykonawca nie przekazuje danych osobowych innych niż bezpośrednio jego dotyczących lub zachodzi wyłączenie stosowania obowiązku informacyjnego, stosownie do art. 13 ust. 4 lub art. 14 ust. 5 RODO, treści oświadczenia wykonawca nie składa – należy usunąć treść oświadczenia poprzez jego wykreślenie</w:t>
      </w:r>
    </w:p>
    <w:p w:rsidR="00A51A83" w:rsidRDefault="00A51A83" w:rsidP="00A51A83">
      <w:pPr>
        <w:tabs>
          <w:tab w:val="left" w:pos="8584"/>
          <w:tab w:val="left" w:pos="9020"/>
        </w:tabs>
        <w:spacing w:after="0" w:line="276" w:lineRule="auto"/>
        <w:ind w:left="284"/>
        <w:rPr>
          <w:rFonts w:ascii="Verdana" w:eastAsia="TimesNewRomanPSMT" w:hAnsi="Verdana" w:cs="TimesNewRomanPSMT"/>
        </w:rPr>
      </w:pPr>
      <w:r w:rsidRPr="00802E70">
        <w:rPr>
          <w:rFonts w:ascii="Verdana" w:hAnsi="Verdana" w:cs="Tahoma"/>
        </w:rPr>
        <w:t>RODO</w:t>
      </w:r>
      <w:r w:rsidRPr="00802E70">
        <w:rPr>
          <w:rFonts w:ascii="Verdana" w:eastAsia="TimesNewRomanPSMT" w:hAnsi="Verdana" w:cs="TimesNewRomanPSMT"/>
        </w:rPr>
        <w:t xml:space="preserve"> - rozporządzenie Parlamentu Europejskie</w:t>
      </w:r>
      <w:r>
        <w:rPr>
          <w:rFonts w:ascii="Verdana" w:eastAsia="TimesNewRomanPSMT" w:hAnsi="Verdana" w:cs="TimesNewRomanPSMT"/>
        </w:rPr>
        <w:t>go i Rady (UE) 2016/679 z </w:t>
      </w:r>
      <w:r w:rsidRPr="00802E70">
        <w:rPr>
          <w:rFonts w:ascii="Verdana" w:eastAsia="TimesNewRomanPSMT" w:hAnsi="Verdana" w:cs="TimesNewRomanPSMT"/>
        </w:rPr>
        <w:t>dnia 27 kwietnia 2016 r. w sprawie ochr</w:t>
      </w:r>
      <w:r>
        <w:rPr>
          <w:rFonts w:ascii="Verdana" w:eastAsia="TimesNewRomanPSMT" w:hAnsi="Verdana" w:cs="TimesNewRomanPSMT"/>
        </w:rPr>
        <w:t>ony osób fizycznych w związku z </w:t>
      </w:r>
      <w:r w:rsidRPr="00802E70">
        <w:rPr>
          <w:rFonts w:ascii="Verdana" w:eastAsia="TimesNewRomanPSMT" w:hAnsi="Verdana" w:cs="TimesNewRomanPSMT"/>
        </w:rPr>
        <w:t>przetwarzaniem danych osobowych i w sprawie swobodnego przepływu takich danych oraz uchylenia dyrektywy 95</w:t>
      </w:r>
      <w:r>
        <w:rPr>
          <w:rFonts w:ascii="Verdana" w:eastAsia="TimesNewRomanPSMT" w:hAnsi="Verdana" w:cs="TimesNewRomanPSMT"/>
        </w:rPr>
        <w:t>/46/WE (ogólne rozporządzenie o </w:t>
      </w:r>
      <w:r w:rsidRPr="00802E70">
        <w:rPr>
          <w:rFonts w:ascii="Verdana" w:eastAsia="TimesNewRomanPSMT" w:hAnsi="Verdana" w:cs="TimesNewRomanPSMT"/>
        </w:rPr>
        <w:t xml:space="preserve">ochronie danych) (Dz. Urz. UE L 119 z 04.05.2016, str. 1, ze zm.). </w:t>
      </w:r>
    </w:p>
    <w:p w:rsidR="00A51A83" w:rsidRPr="0070468B" w:rsidRDefault="00A51A83" w:rsidP="00A51A83">
      <w:pPr>
        <w:spacing w:before="840" w:after="0" w:line="240" w:lineRule="auto"/>
        <w:ind w:left="5103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>______________________________________</w:t>
      </w:r>
    </w:p>
    <w:p w:rsidR="00A51A83" w:rsidRPr="009B1054" w:rsidRDefault="00A51A83" w:rsidP="00A51A83">
      <w:pPr>
        <w:spacing w:after="0" w:line="240" w:lineRule="auto"/>
        <w:ind w:left="5103"/>
        <w:rPr>
          <w:rFonts w:ascii="Verdana" w:hAnsi="Verdana" w:cs="Arial"/>
          <w:iCs/>
          <w:sz w:val="18"/>
          <w:szCs w:val="18"/>
        </w:rPr>
      </w:pPr>
      <w:r w:rsidRPr="009B1054">
        <w:rPr>
          <w:rFonts w:ascii="Verdana" w:hAnsi="Verdana" w:cs="Arial"/>
          <w:sz w:val="18"/>
          <w:szCs w:val="18"/>
        </w:rPr>
        <w:t>Podpisy</w:t>
      </w:r>
      <w:r>
        <w:rPr>
          <w:rFonts w:ascii="Verdana" w:hAnsi="Verdana" w:cs="Arial"/>
          <w:sz w:val="18"/>
          <w:szCs w:val="18"/>
        </w:rPr>
        <w:t xml:space="preserve"> </w:t>
      </w:r>
      <w:r w:rsidRPr="009B1054">
        <w:rPr>
          <w:rFonts w:ascii="Verdana" w:hAnsi="Verdana" w:cs="Arial"/>
          <w:iCs/>
          <w:sz w:val="18"/>
          <w:szCs w:val="18"/>
        </w:rPr>
        <w:t>w formie lub postaci elektronicznej</w:t>
      </w:r>
    </w:p>
    <w:p w:rsidR="00881A1E" w:rsidRPr="00581C01" w:rsidRDefault="00A51A83" w:rsidP="00581C01">
      <w:pPr>
        <w:spacing w:after="0" w:line="240" w:lineRule="auto"/>
        <w:ind w:left="5103"/>
        <w:rPr>
          <w:rFonts w:ascii="Verdana" w:hAnsi="Verdana" w:cs="Arial"/>
          <w:iCs/>
          <w:sz w:val="18"/>
          <w:szCs w:val="18"/>
        </w:rPr>
      </w:pPr>
      <w:r w:rsidRPr="009B1054">
        <w:rPr>
          <w:rFonts w:ascii="Verdana" w:hAnsi="Verdana" w:cs="Arial"/>
          <w:sz w:val="18"/>
          <w:szCs w:val="18"/>
        </w:rPr>
        <w:t xml:space="preserve">osób uprawnionych do składania oświadczeń woli </w:t>
      </w:r>
      <w:r w:rsidRPr="009B1054">
        <w:rPr>
          <w:rFonts w:ascii="Verdana" w:hAnsi="Verdana" w:cs="Arial"/>
          <w:iCs/>
          <w:sz w:val="18"/>
          <w:szCs w:val="18"/>
        </w:rPr>
        <w:t>w imieniu wykonawcy</w:t>
      </w:r>
    </w:p>
    <w:sectPr w:rsidR="00881A1E" w:rsidRPr="00581C01" w:rsidSect="00977C65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5BBA" w:rsidRDefault="00CC5BBA" w:rsidP="003E7B35">
      <w:pPr>
        <w:spacing w:after="0" w:line="240" w:lineRule="auto"/>
      </w:pPr>
      <w:r>
        <w:separator/>
      </w:r>
    </w:p>
  </w:endnote>
  <w:endnote w:type="continuationSeparator" w:id="0">
    <w:p w:rsidR="00CC5BBA" w:rsidRDefault="00CC5BBA" w:rsidP="003E7B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FrankfurtGothic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Verdana" w:hAnsi="Verdana"/>
        <w:sz w:val="16"/>
        <w:szCs w:val="16"/>
      </w:rPr>
      <w:id w:val="26247863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6"/>
            <w:szCs w:val="16"/>
          </w:rPr>
          <w:id w:val="26247864"/>
          <w:docPartObj>
            <w:docPartGallery w:val="Page Numbers (Top of Page)"/>
            <w:docPartUnique/>
          </w:docPartObj>
        </w:sdtPr>
        <w:sdtEndPr/>
        <w:sdtContent>
          <w:p w:rsidR="00D10AF5" w:rsidRDefault="00D10AF5" w:rsidP="003E7B35">
            <w:pPr>
              <w:pStyle w:val="Stopka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_________________________________________________________________________________________</w:t>
            </w:r>
          </w:p>
          <w:p w:rsidR="00D10AF5" w:rsidRPr="003E7B35" w:rsidRDefault="00D10AF5" w:rsidP="003E7B35">
            <w:pPr>
              <w:pStyle w:val="Stopka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IZ.271.</w:t>
            </w:r>
            <w:r w:rsidR="00C63909">
              <w:rPr>
                <w:rFonts w:ascii="Verdana" w:hAnsi="Verdana"/>
                <w:sz w:val="16"/>
                <w:szCs w:val="16"/>
              </w:rPr>
              <w:t>49</w:t>
            </w:r>
            <w:r>
              <w:rPr>
                <w:rFonts w:ascii="Verdana" w:hAnsi="Verdana"/>
                <w:sz w:val="16"/>
                <w:szCs w:val="16"/>
              </w:rPr>
              <w:t>.202</w:t>
            </w:r>
            <w:r w:rsidR="00534772">
              <w:rPr>
                <w:rFonts w:ascii="Verdana" w:hAnsi="Verdana"/>
                <w:sz w:val="16"/>
                <w:szCs w:val="16"/>
              </w:rPr>
              <w:t>5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3E7B35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 xml:space="preserve">                                                                                                                   </w:t>
            </w:r>
            <w:r w:rsidRPr="003E7B35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Pr="003E7B35">
              <w:rPr>
                <w:rFonts w:ascii="Verdana" w:hAnsi="Verdana"/>
                <w:bCs/>
                <w:sz w:val="16"/>
                <w:szCs w:val="16"/>
              </w:rPr>
              <w:fldChar w:fldCharType="begin"/>
            </w:r>
            <w:r w:rsidRPr="003E7B35">
              <w:rPr>
                <w:rFonts w:ascii="Verdana" w:hAnsi="Verdana"/>
                <w:bCs/>
                <w:sz w:val="16"/>
                <w:szCs w:val="16"/>
              </w:rPr>
              <w:instrText>PAGE</w:instrText>
            </w:r>
            <w:r w:rsidRPr="003E7B35">
              <w:rPr>
                <w:rFonts w:ascii="Verdana" w:hAnsi="Verdana"/>
                <w:bCs/>
                <w:sz w:val="16"/>
                <w:szCs w:val="16"/>
              </w:rPr>
              <w:fldChar w:fldCharType="separate"/>
            </w:r>
            <w:r w:rsidR="00C63909">
              <w:rPr>
                <w:rFonts w:ascii="Verdana" w:hAnsi="Verdana"/>
                <w:bCs/>
                <w:noProof/>
                <w:sz w:val="16"/>
                <w:szCs w:val="16"/>
              </w:rPr>
              <w:t>1</w:t>
            </w:r>
            <w:r w:rsidRPr="003E7B35">
              <w:rPr>
                <w:rFonts w:ascii="Verdana" w:hAnsi="Verdana"/>
                <w:bCs/>
                <w:sz w:val="16"/>
                <w:szCs w:val="16"/>
              </w:rPr>
              <w:fldChar w:fldCharType="end"/>
            </w:r>
            <w:r w:rsidRPr="003E7B35">
              <w:rPr>
                <w:rFonts w:ascii="Verdana" w:hAnsi="Verdana"/>
                <w:sz w:val="16"/>
                <w:szCs w:val="16"/>
              </w:rPr>
              <w:t xml:space="preserve"> z </w:t>
            </w:r>
            <w:r w:rsidRPr="003E7B35">
              <w:rPr>
                <w:rFonts w:ascii="Verdana" w:hAnsi="Verdana"/>
                <w:bCs/>
                <w:sz w:val="16"/>
                <w:szCs w:val="16"/>
              </w:rPr>
              <w:fldChar w:fldCharType="begin"/>
            </w:r>
            <w:r w:rsidRPr="003E7B35">
              <w:rPr>
                <w:rFonts w:ascii="Verdana" w:hAnsi="Verdana"/>
                <w:bCs/>
                <w:sz w:val="16"/>
                <w:szCs w:val="16"/>
              </w:rPr>
              <w:instrText>NUMPAGES</w:instrText>
            </w:r>
            <w:r w:rsidRPr="003E7B35">
              <w:rPr>
                <w:rFonts w:ascii="Verdana" w:hAnsi="Verdana"/>
                <w:bCs/>
                <w:sz w:val="16"/>
                <w:szCs w:val="16"/>
              </w:rPr>
              <w:fldChar w:fldCharType="separate"/>
            </w:r>
            <w:r w:rsidR="00C63909">
              <w:rPr>
                <w:rFonts w:ascii="Verdana" w:hAnsi="Verdana"/>
                <w:bCs/>
                <w:noProof/>
                <w:sz w:val="16"/>
                <w:szCs w:val="16"/>
              </w:rPr>
              <w:t>6</w:t>
            </w:r>
            <w:r w:rsidRPr="003E7B35">
              <w:rPr>
                <w:rFonts w:ascii="Verdana" w:hAnsi="Verdana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5BBA" w:rsidRDefault="00CC5BBA" w:rsidP="003E7B35">
      <w:pPr>
        <w:spacing w:after="0" w:line="240" w:lineRule="auto"/>
      </w:pPr>
      <w:r>
        <w:separator/>
      </w:r>
    </w:p>
  </w:footnote>
  <w:footnote w:type="continuationSeparator" w:id="0">
    <w:p w:rsidR="00CC5BBA" w:rsidRDefault="00CC5BBA" w:rsidP="003E7B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18F8" w:rsidRPr="00C740B4" w:rsidRDefault="009518F8" w:rsidP="009518F8">
    <w:pPr>
      <w:pStyle w:val="NormalnyWeb"/>
      <w:spacing w:after="0"/>
      <w:jc w:val="both"/>
      <w:rPr>
        <w:rFonts w:ascii="Times New Roman" w:eastAsia="Times New Roman" w:hAnsi="Times New Roman" w:cs="Times New Roman"/>
        <w:kern w:val="0"/>
        <w:lang w:eastAsia="pl-PL"/>
      </w:rPr>
    </w:pPr>
    <w:r w:rsidRPr="00C740B4">
      <w:rPr>
        <w:rFonts w:ascii="Verdana" w:hAnsi="Verdana"/>
        <w:sz w:val="16"/>
        <w:szCs w:val="16"/>
      </w:rPr>
      <w:t xml:space="preserve">Postępowanie prowadzone w trybie podstawowym bez przeprowadzenia negocjacji treści złożonych ofert na </w:t>
    </w:r>
    <w:r>
      <w:rPr>
        <w:rFonts w:ascii="Verdana" w:hAnsi="Verdana"/>
        <w:sz w:val="16"/>
        <w:szCs w:val="16"/>
      </w:rPr>
      <w:t>remont pomieszczeń w IV LO przy Alei Najświętszej Maryi Panny 56 w Częstochowie – BO</w:t>
    </w:r>
    <w:r w:rsidR="00C63909">
      <w:rPr>
        <w:rFonts w:ascii="Verdana" w:hAnsi="Verdana"/>
        <w:sz w:val="16"/>
        <w:szCs w:val="16"/>
      </w:rPr>
      <w:t xml:space="preserve"> (II postępowanie)</w:t>
    </w:r>
    <w:r>
      <w:rPr>
        <w:rFonts w:ascii="Verdana" w:hAnsi="Verdana"/>
        <w:sz w:val="16"/>
        <w:szCs w:val="16"/>
      </w:rPr>
      <w:t>.</w:t>
    </w:r>
  </w:p>
  <w:p w:rsidR="00D10AF5" w:rsidRPr="003E7B35" w:rsidRDefault="00D10AF5" w:rsidP="003E7B35">
    <w:pPr>
      <w:pStyle w:val="Nagwek"/>
      <w:jc w:val="both"/>
      <w:rPr>
        <w:i/>
        <w:sz w:val="16"/>
        <w:szCs w:val="16"/>
      </w:rPr>
    </w:pPr>
    <w:r>
      <w:rPr>
        <w:rFonts w:ascii="Verdana" w:hAnsi="Verdana"/>
        <w:i/>
        <w:sz w:val="16"/>
        <w:szCs w:val="16"/>
      </w:rPr>
      <w:t>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9E7C8266"/>
    <w:lvl w:ilvl="0">
      <w:start w:val="2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hint="default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Verdan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Verdana"/>
        <w:b/>
        <w:bCs/>
        <w:sz w:val="20"/>
        <w:lang w:val="pl-PL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cs="Verdana"/>
        <w:b/>
        <w:bCs/>
        <w:sz w:val="20"/>
        <w:lang w:val="pl-PL"/>
      </w:rPr>
    </w:lvl>
    <w:lvl w:ilvl="2">
      <w:start w:val="1"/>
      <w:numFmt w:val="bullet"/>
      <w:lvlText w:val=""/>
      <w:lvlJc w:val="left"/>
      <w:pPr>
        <w:tabs>
          <w:tab w:val="num" w:pos="850"/>
        </w:tabs>
        <w:ind w:left="850" w:hanging="283"/>
      </w:pPr>
      <w:rPr>
        <w:rFonts w:ascii="Symbol" w:hAnsi="Symbol" w:cs="Verdana"/>
        <w:b/>
        <w:bCs/>
        <w:sz w:val="20"/>
        <w:lang w:val="pl-PL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cs="Verdana"/>
        <w:b/>
        <w:bCs/>
        <w:sz w:val="20"/>
        <w:lang w:val="pl-PL"/>
      </w:rPr>
    </w:lvl>
    <w:lvl w:ilvl="4">
      <w:start w:val="1"/>
      <w:numFmt w:val="bullet"/>
      <w:lvlText w:val=""/>
      <w:lvlJc w:val="left"/>
      <w:pPr>
        <w:tabs>
          <w:tab w:val="num" w:pos="1417"/>
        </w:tabs>
        <w:ind w:left="1417" w:hanging="283"/>
      </w:pPr>
      <w:rPr>
        <w:rFonts w:ascii="Symbol" w:hAnsi="Symbol" w:cs="Verdana"/>
        <w:b/>
        <w:bCs/>
        <w:sz w:val="20"/>
        <w:lang w:val="pl-PL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cs="Verdana"/>
        <w:b/>
        <w:bCs/>
        <w:sz w:val="20"/>
        <w:lang w:val="pl-PL"/>
      </w:rPr>
    </w:lvl>
    <w:lvl w:ilvl="6">
      <w:start w:val="1"/>
      <w:numFmt w:val="bullet"/>
      <w:lvlText w:val=""/>
      <w:lvlJc w:val="left"/>
      <w:pPr>
        <w:tabs>
          <w:tab w:val="num" w:pos="1984"/>
        </w:tabs>
        <w:ind w:left="1984" w:hanging="283"/>
      </w:pPr>
      <w:rPr>
        <w:rFonts w:ascii="Symbol" w:hAnsi="Symbol" w:cs="Verdana"/>
        <w:b/>
        <w:bCs/>
        <w:sz w:val="20"/>
        <w:lang w:val="pl-PL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cs="Verdana"/>
        <w:b/>
        <w:bCs/>
        <w:sz w:val="20"/>
        <w:lang w:val="pl-PL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2551" w:hanging="283"/>
      </w:pPr>
      <w:rPr>
        <w:rFonts w:ascii="Symbol" w:hAnsi="Symbol" w:cs="Verdana"/>
        <w:b/>
        <w:bCs/>
        <w:sz w:val="20"/>
        <w:lang w:val="pl-PL"/>
      </w:rPr>
    </w:lvl>
  </w:abstractNum>
  <w:abstractNum w:abstractNumId="4" w15:restartNumberingAfterBreak="0">
    <w:nsid w:val="00000006"/>
    <w:multiLevelType w:val="multilevel"/>
    <w:tmpl w:val="5F0CB940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eastAsia="Times New Roman" w:hAnsi="Verdana" w:cs="OpenSymbol" w:hint="default"/>
        <w:caps w:val="0"/>
        <w:smallCaps w:val="0"/>
        <w:strike w:val="0"/>
        <w:dstrike w:val="0"/>
        <w:color w:val="000000"/>
        <w:sz w:val="20"/>
        <w:szCs w:val="2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3410231"/>
    <w:multiLevelType w:val="hybridMultilevel"/>
    <w:tmpl w:val="81CE6066"/>
    <w:lvl w:ilvl="0" w:tplc="4F6EB6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79C2064"/>
    <w:multiLevelType w:val="hybridMultilevel"/>
    <w:tmpl w:val="CE1EF0D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92614C9"/>
    <w:multiLevelType w:val="hybridMultilevel"/>
    <w:tmpl w:val="B85C3CD6"/>
    <w:lvl w:ilvl="0" w:tplc="2D104866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98A1981"/>
    <w:multiLevelType w:val="hybridMultilevel"/>
    <w:tmpl w:val="3D181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235460"/>
    <w:multiLevelType w:val="hybridMultilevel"/>
    <w:tmpl w:val="3970DAC2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1" w15:restartNumberingAfterBreak="0">
    <w:nsid w:val="0F877234"/>
    <w:multiLevelType w:val="hybridMultilevel"/>
    <w:tmpl w:val="CA5E3370"/>
    <w:lvl w:ilvl="0" w:tplc="04150017">
      <w:start w:val="1"/>
      <w:numFmt w:val="lowerLetter"/>
      <w:lvlText w:val="%1)"/>
      <w:lvlJc w:val="left"/>
      <w:pPr>
        <w:ind w:left="2624" w:hanging="360"/>
      </w:pPr>
    </w:lvl>
    <w:lvl w:ilvl="1" w:tplc="04150019" w:tentative="1">
      <w:start w:val="1"/>
      <w:numFmt w:val="lowerLetter"/>
      <w:lvlText w:val="%2."/>
      <w:lvlJc w:val="left"/>
      <w:pPr>
        <w:ind w:left="3344" w:hanging="360"/>
      </w:pPr>
    </w:lvl>
    <w:lvl w:ilvl="2" w:tplc="0415001B" w:tentative="1">
      <w:start w:val="1"/>
      <w:numFmt w:val="lowerRoman"/>
      <w:lvlText w:val="%3."/>
      <w:lvlJc w:val="right"/>
      <w:pPr>
        <w:ind w:left="4064" w:hanging="180"/>
      </w:pPr>
    </w:lvl>
    <w:lvl w:ilvl="3" w:tplc="0415000F" w:tentative="1">
      <w:start w:val="1"/>
      <w:numFmt w:val="decimal"/>
      <w:lvlText w:val="%4."/>
      <w:lvlJc w:val="left"/>
      <w:pPr>
        <w:ind w:left="4784" w:hanging="360"/>
      </w:pPr>
    </w:lvl>
    <w:lvl w:ilvl="4" w:tplc="04150019" w:tentative="1">
      <w:start w:val="1"/>
      <w:numFmt w:val="lowerLetter"/>
      <w:lvlText w:val="%5."/>
      <w:lvlJc w:val="left"/>
      <w:pPr>
        <w:ind w:left="5504" w:hanging="360"/>
      </w:pPr>
    </w:lvl>
    <w:lvl w:ilvl="5" w:tplc="0415001B" w:tentative="1">
      <w:start w:val="1"/>
      <w:numFmt w:val="lowerRoman"/>
      <w:lvlText w:val="%6."/>
      <w:lvlJc w:val="right"/>
      <w:pPr>
        <w:ind w:left="6224" w:hanging="180"/>
      </w:pPr>
    </w:lvl>
    <w:lvl w:ilvl="6" w:tplc="0415000F" w:tentative="1">
      <w:start w:val="1"/>
      <w:numFmt w:val="decimal"/>
      <w:lvlText w:val="%7."/>
      <w:lvlJc w:val="left"/>
      <w:pPr>
        <w:ind w:left="6944" w:hanging="360"/>
      </w:pPr>
    </w:lvl>
    <w:lvl w:ilvl="7" w:tplc="04150019" w:tentative="1">
      <w:start w:val="1"/>
      <w:numFmt w:val="lowerLetter"/>
      <w:lvlText w:val="%8."/>
      <w:lvlJc w:val="left"/>
      <w:pPr>
        <w:ind w:left="7664" w:hanging="360"/>
      </w:pPr>
    </w:lvl>
    <w:lvl w:ilvl="8" w:tplc="0415001B" w:tentative="1">
      <w:start w:val="1"/>
      <w:numFmt w:val="lowerRoman"/>
      <w:lvlText w:val="%9."/>
      <w:lvlJc w:val="right"/>
      <w:pPr>
        <w:ind w:left="8384" w:hanging="180"/>
      </w:pPr>
    </w:lvl>
  </w:abstractNum>
  <w:abstractNum w:abstractNumId="12" w15:restartNumberingAfterBreak="0">
    <w:nsid w:val="10CB016B"/>
    <w:multiLevelType w:val="hybridMultilevel"/>
    <w:tmpl w:val="3FDE82EA"/>
    <w:lvl w:ilvl="0" w:tplc="E99CA198">
      <w:start w:val="1"/>
      <w:numFmt w:val="decimal"/>
      <w:lvlText w:val="%1."/>
      <w:lvlJc w:val="left"/>
      <w:pPr>
        <w:ind w:left="900" w:hanging="360"/>
      </w:pPr>
      <w:rPr>
        <w:rFonts w:hint="default"/>
        <w:color w:val="auto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16345BE"/>
    <w:multiLevelType w:val="hybridMultilevel"/>
    <w:tmpl w:val="BC7EC714"/>
    <w:lvl w:ilvl="0" w:tplc="4F6EB6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8744A6F"/>
    <w:multiLevelType w:val="hybridMultilevel"/>
    <w:tmpl w:val="B510D8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E350BE"/>
    <w:multiLevelType w:val="hybridMultilevel"/>
    <w:tmpl w:val="ACDC19DE"/>
    <w:lvl w:ilvl="0" w:tplc="4F6EB6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44E6C5F"/>
    <w:multiLevelType w:val="hybridMultilevel"/>
    <w:tmpl w:val="0EE4990C"/>
    <w:lvl w:ilvl="0" w:tplc="DF6027DE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6262B4B"/>
    <w:multiLevelType w:val="hybridMultilevel"/>
    <w:tmpl w:val="D98EA41C"/>
    <w:lvl w:ilvl="0" w:tplc="70E20A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F6EB612">
      <w:start w:val="1"/>
      <w:numFmt w:val="decimal"/>
      <w:lvlText w:val="%2."/>
      <w:lvlJc w:val="left"/>
      <w:pPr>
        <w:ind w:left="501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CC05B7"/>
    <w:multiLevelType w:val="hybridMultilevel"/>
    <w:tmpl w:val="CA5E3370"/>
    <w:lvl w:ilvl="0" w:tplc="04150017">
      <w:start w:val="1"/>
      <w:numFmt w:val="lowerLetter"/>
      <w:lvlText w:val="%1)"/>
      <w:lvlJc w:val="left"/>
      <w:pPr>
        <w:ind w:left="2624" w:hanging="360"/>
      </w:pPr>
    </w:lvl>
    <w:lvl w:ilvl="1" w:tplc="04150019" w:tentative="1">
      <w:start w:val="1"/>
      <w:numFmt w:val="lowerLetter"/>
      <w:lvlText w:val="%2."/>
      <w:lvlJc w:val="left"/>
      <w:pPr>
        <w:ind w:left="3344" w:hanging="360"/>
      </w:pPr>
    </w:lvl>
    <w:lvl w:ilvl="2" w:tplc="0415001B" w:tentative="1">
      <w:start w:val="1"/>
      <w:numFmt w:val="lowerRoman"/>
      <w:lvlText w:val="%3."/>
      <w:lvlJc w:val="right"/>
      <w:pPr>
        <w:ind w:left="4064" w:hanging="180"/>
      </w:pPr>
    </w:lvl>
    <w:lvl w:ilvl="3" w:tplc="0415000F" w:tentative="1">
      <w:start w:val="1"/>
      <w:numFmt w:val="decimal"/>
      <w:lvlText w:val="%4."/>
      <w:lvlJc w:val="left"/>
      <w:pPr>
        <w:ind w:left="4784" w:hanging="360"/>
      </w:pPr>
    </w:lvl>
    <w:lvl w:ilvl="4" w:tplc="04150019" w:tentative="1">
      <w:start w:val="1"/>
      <w:numFmt w:val="lowerLetter"/>
      <w:lvlText w:val="%5."/>
      <w:lvlJc w:val="left"/>
      <w:pPr>
        <w:ind w:left="5504" w:hanging="360"/>
      </w:pPr>
    </w:lvl>
    <w:lvl w:ilvl="5" w:tplc="0415001B" w:tentative="1">
      <w:start w:val="1"/>
      <w:numFmt w:val="lowerRoman"/>
      <w:lvlText w:val="%6."/>
      <w:lvlJc w:val="right"/>
      <w:pPr>
        <w:ind w:left="6224" w:hanging="180"/>
      </w:pPr>
    </w:lvl>
    <w:lvl w:ilvl="6" w:tplc="0415000F" w:tentative="1">
      <w:start w:val="1"/>
      <w:numFmt w:val="decimal"/>
      <w:lvlText w:val="%7."/>
      <w:lvlJc w:val="left"/>
      <w:pPr>
        <w:ind w:left="6944" w:hanging="360"/>
      </w:pPr>
    </w:lvl>
    <w:lvl w:ilvl="7" w:tplc="04150019" w:tentative="1">
      <w:start w:val="1"/>
      <w:numFmt w:val="lowerLetter"/>
      <w:lvlText w:val="%8."/>
      <w:lvlJc w:val="left"/>
      <w:pPr>
        <w:ind w:left="7664" w:hanging="360"/>
      </w:pPr>
    </w:lvl>
    <w:lvl w:ilvl="8" w:tplc="0415001B" w:tentative="1">
      <w:start w:val="1"/>
      <w:numFmt w:val="lowerRoman"/>
      <w:lvlText w:val="%9."/>
      <w:lvlJc w:val="right"/>
      <w:pPr>
        <w:ind w:left="8384" w:hanging="180"/>
      </w:pPr>
    </w:lvl>
  </w:abstractNum>
  <w:abstractNum w:abstractNumId="19" w15:restartNumberingAfterBreak="0">
    <w:nsid w:val="27EF31A7"/>
    <w:multiLevelType w:val="hybridMultilevel"/>
    <w:tmpl w:val="5C7A1FAE"/>
    <w:lvl w:ilvl="0" w:tplc="4F6EB6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C0E4757"/>
    <w:multiLevelType w:val="hybridMultilevel"/>
    <w:tmpl w:val="2C4E0664"/>
    <w:lvl w:ilvl="0" w:tplc="FE42F4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3D3631"/>
    <w:multiLevelType w:val="hybridMultilevel"/>
    <w:tmpl w:val="9CE455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4F6EB61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C4680A"/>
    <w:multiLevelType w:val="hybridMultilevel"/>
    <w:tmpl w:val="0AF6E76C"/>
    <w:lvl w:ilvl="0" w:tplc="E84407C4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9F3486"/>
    <w:multiLevelType w:val="hybridMultilevel"/>
    <w:tmpl w:val="A12699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690817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BAD4CEF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326C5C"/>
    <w:multiLevelType w:val="hybridMultilevel"/>
    <w:tmpl w:val="480E9174"/>
    <w:lvl w:ilvl="0" w:tplc="7A1AD736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B351FB"/>
    <w:multiLevelType w:val="hybridMultilevel"/>
    <w:tmpl w:val="793A1F34"/>
    <w:lvl w:ilvl="0" w:tplc="97368740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4F6EB612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0F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AF0419D"/>
    <w:multiLevelType w:val="hybridMultilevel"/>
    <w:tmpl w:val="D9A6770A"/>
    <w:lvl w:ilvl="0" w:tplc="0415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7" w15:restartNumberingAfterBreak="0">
    <w:nsid w:val="3B1A1A19"/>
    <w:multiLevelType w:val="hybridMultilevel"/>
    <w:tmpl w:val="41FCDA6A"/>
    <w:lvl w:ilvl="0" w:tplc="82CC4C30">
      <w:start w:val="1"/>
      <w:numFmt w:val="decimal"/>
      <w:lvlText w:val="%1)"/>
      <w:lvlJc w:val="left"/>
      <w:pPr>
        <w:ind w:left="786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3B6F4B3B"/>
    <w:multiLevelType w:val="multilevel"/>
    <w:tmpl w:val="D33AE1DA"/>
    <w:lvl w:ilvl="0">
      <w:start w:val="2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9586"/>
        </w:tabs>
        <w:ind w:left="8506" w:firstLine="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hint="default"/>
      </w:rPr>
    </w:lvl>
  </w:abstractNum>
  <w:abstractNum w:abstractNumId="29" w15:restartNumberingAfterBreak="0">
    <w:nsid w:val="3C000129"/>
    <w:multiLevelType w:val="hybridMultilevel"/>
    <w:tmpl w:val="7DC08DC8"/>
    <w:lvl w:ilvl="0" w:tplc="0A083828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3EC83017"/>
    <w:multiLevelType w:val="hybridMultilevel"/>
    <w:tmpl w:val="4D3E910C"/>
    <w:lvl w:ilvl="0" w:tplc="4F6EB6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4E0070E"/>
    <w:multiLevelType w:val="hybridMultilevel"/>
    <w:tmpl w:val="77AC5FFC"/>
    <w:lvl w:ilvl="0" w:tplc="6C489E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F6EB612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1F23B3"/>
    <w:multiLevelType w:val="hybridMultilevel"/>
    <w:tmpl w:val="86F4BCBA"/>
    <w:lvl w:ilvl="0" w:tplc="4F6EB6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8506E8C"/>
    <w:multiLevelType w:val="hybridMultilevel"/>
    <w:tmpl w:val="A3FC6E16"/>
    <w:lvl w:ilvl="0" w:tplc="70E20A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AEB03804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3A4D50"/>
    <w:multiLevelType w:val="hybridMultilevel"/>
    <w:tmpl w:val="99B67934"/>
    <w:lvl w:ilvl="0" w:tplc="2E04D0B8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A5E2ACA"/>
    <w:multiLevelType w:val="hybridMultilevel"/>
    <w:tmpl w:val="6BEA8210"/>
    <w:lvl w:ilvl="0" w:tplc="6C489E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4D0C7F"/>
    <w:multiLevelType w:val="hybridMultilevel"/>
    <w:tmpl w:val="03F640DE"/>
    <w:lvl w:ilvl="0" w:tplc="E0825C42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4F6EB612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27B7E74"/>
    <w:multiLevelType w:val="hybridMultilevel"/>
    <w:tmpl w:val="E69C6EAE"/>
    <w:lvl w:ilvl="0" w:tplc="1C6EE8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2F41578"/>
    <w:multiLevelType w:val="hybridMultilevel"/>
    <w:tmpl w:val="C4DCBF4E"/>
    <w:lvl w:ilvl="0" w:tplc="4F6EB6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8A91E58"/>
    <w:multiLevelType w:val="hybridMultilevel"/>
    <w:tmpl w:val="9D94CF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F645B28"/>
    <w:multiLevelType w:val="hybridMultilevel"/>
    <w:tmpl w:val="C4349C24"/>
    <w:lvl w:ilvl="0" w:tplc="4F6EB6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08"/>
        </w:tabs>
        <w:ind w:left="16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28"/>
        </w:tabs>
        <w:ind w:left="23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48"/>
        </w:tabs>
        <w:ind w:left="30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68"/>
        </w:tabs>
        <w:ind w:left="37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88"/>
        </w:tabs>
        <w:ind w:left="44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08"/>
        </w:tabs>
        <w:ind w:left="52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28"/>
        </w:tabs>
        <w:ind w:left="59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48"/>
        </w:tabs>
        <w:ind w:left="6648" w:hanging="180"/>
      </w:pPr>
    </w:lvl>
  </w:abstractNum>
  <w:abstractNum w:abstractNumId="41" w15:restartNumberingAfterBreak="0">
    <w:nsid w:val="61694FA7"/>
    <w:multiLevelType w:val="hybridMultilevel"/>
    <w:tmpl w:val="196C9E50"/>
    <w:lvl w:ilvl="0" w:tplc="4F6EB6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3C006F5"/>
    <w:multiLevelType w:val="hybridMultilevel"/>
    <w:tmpl w:val="467EA78E"/>
    <w:lvl w:ilvl="0" w:tplc="442CB7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7172728"/>
    <w:multiLevelType w:val="hybridMultilevel"/>
    <w:tmpl w:val="A608F0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AE23121"/>
    <w:multiLevelType w:val="hybridMultilevel"/>
    <w:tmpl w:val="BF1E8058"/>
    <w:lvl w:ilvl="0" w:tplc="44EEE7D4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E1C695C"/>
    <w:multiLevelType w:val="hybridMultilevel"/>
    <w:tmpl w:val="3DECD26C"/>
    <w:lvl w:ilvl="0" w:tplc="1600777A">
      <w:start w:val="1"/>
      <w:numFmt w:val="decimal"/>
      <w:lvlText w:val="%1)"/>
      <w:lvlJc w:val="left"/>
      <w:pPr>
        <w:ind w:left="644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6" w15:restartNumberingAfterBreak="0">
    <w:nsid w:val="734A30A6"/>
    <w:multiLevelType w:val="multilevel"/>
    <w:tmpl w:val="F3B05192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eastAsia="Times New Roman" w:hAnsi="Verdana" w:cs="OpenSymbol" w:hint="default"/>
        <w:caps w:val="0"/>
        <w:smallCaps w:val="0"/>
        <w:strike w:val="0"/>
        <w:dstrike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47" w15:restartNumberingAfterBreak="0">
    <w:nsid w:val="758C42C8"/>
    <w:multiLevelType w:val="hybridMultilevel"/>
    <w:tmpl w:val="671860BC"/>
    <w:lvl w:ilvl="0" w:tplc="6CE872A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9935E2D"/>
    <w:multiLevelType w:val="hybridMultilevel"/>
    <w:tmpl w:val="47002EA6"/>
    <w:lvl w:ilvl="0" w:tplc="FB00D74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A710DB5"/>
    <w:multiLevelType w:val="hybridMultilevel"/>
    <w:tmpl w:val="9E8A9270"/>
    <w:lvl w:ilvl="0" w:tplc="A6605802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4F6EB612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4"/>
  </w:num>
  <w:num w:numId="3">
    <w:abstractNumId w:val="29"/>
  </w:num>
  <w:num w:numId="4">
    <w:abstractNumId w:val="43"/>
  </w:num>
  <w:num w:numId="5">
    <w:abstractNumId w:val="31"/>
  </w:num>
  <w:num w:numId="6">
    <w:abstractNumId w:val="35"/>
  </w:num>
  <w:num w:numId="7">
    <w:abstractNumId w:val="39"/>
  </w:num>
  <w:num w:numId="8">
    <w:abstractNumId w:val="25"/>
  </w:num>
  <w:num w:numId="9">
    <w:abstractNumId w:val="12"/>
  </w:num>
  <w:num w:numId="10">
    <w:abstractNumId w:val="36"/>
  </w:num>
  <w:num w:numId="11">
    <w:abstractNumId w:val="32"/>
  </w:num>
  <w:num w:numId="12">
    <w:abstractNumId w:val="17"/>
  </w:num>
  <w:num w:numId="13">
    <w:abstractNumId w:val="33"/>
  </w:num>
  <w:num w:numId="14">
    <w:abstractNumId w:val="16"/>
  </w:num>
  <w:num w:numId="15">
    <w:abstractNumId w:val="38"/>
  </w:num>
  <w:num w:numId="16">
    <w:abstractNumId w:val="8"/>
  </w:num>
  <w:num w:numId="17">
    <w:abstractNumId w:val="49"/>
  </w:num>
  <w:num w:numId="18">
    <w:abstractNumId w:val="24"/>
  </w:num>
  <w:num w:numId="19">
    <w:abstractNumId w:val="23"/>
  </w:num>
  <w:num w:numId="20">
    <w:abstractNumId w:val="30"/>
  </w:num>
  <w:num w:numId="21">
    <w:abstractNumId w:val="13"/>
  </w:num>
  <w:num w:numId="22">
    <w:abstractNumId w:val="41"/>
  </w:num>
  <w:num w:numId="23">
    <w:abstractNumId w:val="34"/>
  </w:num>
  <w:num w:numId="24">
    <w:abstractNumId w:val="6"/>
  </w:num>
  <w:num w:numId="25">
    <w:abstractNumId w:val="26"/>
  </w:num>
  <w:num w:numId="26">
    <w:abstractNumId w:val="10"/>
  </w:num>
  <w:num w:numId="27">
    <w:abstractNumId w:val="7"/>
  </w:num>
  <w:num w:numId="28">
    <w:abstractNumId w:val="15"/>
  </w:num>
  <w:num w:numId="29">
    <w:abstractNumId w:val="19"/>
  </w:num>
  <w:num w:numId="30">
    <w:abstractNumId w:val="48"/>
  </w:num>
  <w:num w:numId="31">
    <w:abstractNumId w:val="37"/>
  </w:num>
  <w:num w:numId="32">
    <w:abstractNumId w:val="44"/>
  </w:num>
  <w:num w:numId="33">
    <w:abstractNumId w:val="28"/>
  </w:num>
  <w:num w:numId="34">
    <w:abstractNumId w:val="1"/>
  </w:num>
  <w:num w:numId="35">
    <w:abstractNumId w:val="14"/>
  </w:num>
  <w:num w:numId="36">
    <w:abstractNumId w:val="18"/>
  </w:num>
  <w:num w:numId="37">
    <w:abstractNumId w:val="9"/>
  </w:num>
  <w:num w:numId="38">
    <w:abstractNumId w:val="21"/>
  </w:num>
  <w:num w:numId="39">
    <w:abstractNumId w:val="40"/>
  </w:num>
  <w:num w:numId="40">
    <w:abstractNumId w:val="11"/>
  </w:num>
  <w:num w:numId="41">
    <w:abstractNumId w:val="42"/>
  </w:num>
  <w:num w:numId="42">
    <w:abstractNumId w:val="47"/>
  </w:num>
  <w:num w:numId="43">
    <w:abstractNumId w:val="46"/>
  </w:num>
  <w:num w:numId="44">
    <w:abstractNumId w:val="20"/>
  </w:num>
  <w:num w:numId="45">
    <w:abstractNumId w:val="22"/>
  </w:num>
  <w:num w:numId="46">
    <w:abstractNumId w:val="0"/>
  </w:num>
  <w:num w:numId="47">
    <w:abstractNumId w:val="2"/>
  </w:num>
  <w:num w:numId="48">
    <w:abstractNumId w:val="45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A45"/>
    <w:rsid w:val="000002E1"/>
    <w:rsid w:val="00004BBF"/>
    <w:rsid w:val="00006407"/>
    <w:rsid w:val="00007DCE"/>
    <w:rsid w:val="000102EE"/>
    <w:rsid w:val="000139DA"/>
    <w:rsid w:val="0001646B"/>
    <w:rsid w:val="00016AE9"/>
    <w:rsid w:val="00017353"/>
    <w:rsid w:val="0001772C"/>
    <w:rsid w:val="000177AE"/>
    <w:rsid w:val="00020815"/>
    <w:rsid w:val="00020E07"/>
    <w:rsid w:val="00021C8F"/>
    <w:rsid w:val="00023D43"/>
    <w:rsid w:val="00026B44"/>
    <w:rsid w:val="00027644"/>
    <w:rsid w:val="000308B1"/>
    <w:rsid w:val="000344B4"/>
    <w:rsid w:val="000348A1"/>
    <w:rsid w:val="000350E5"/>
    <w:rsid w:val="00036F33"/>
    <w:rsid w:val="000401C1"/>
    <w:rsid w:val="0004276E"/>
    <w:rsid w:val="00043E31"/>
    <w:rsid w:val="00044357"/>
    <w:rsid w:val="00044BDB"/>
    <w:rsid w:val="0005467C"/>
    <w:rsid w:val="00054C8D"/>
    <w:rsid w:val="000625BA"/>
    <w:rsid w:val="00063741"/>
    <w:rsid w:val="0006467F"/>
    <w:rsid w:val="000728F9"/>
    <w:rsid w:val="00072F1B"/>
    <w:rsid w:val="00074A7A"/>
    <w:rsid w:val="00076D65"/>
    <w:rsid w:val="00080025"/>
    <w:rsid w:val="00082E27"/>
    <w:rsid w:val="00085766"/>
    <w:rsid w:val="000869C3"/>
    <w:rsid w:val="00087015"/>
    <w:rsid w:val="00091D2A"/>
    <w:rsid w:val="00094E67"/>
    <w:rsid w:val="000A4D41"/>
    <w:rsid w:val="000B14D6"/>
    <w:rsid w:val="000B1AAF"/>
    <w:rsid w:val="000B2443"/>
    <w:rsid w:val="000B25AD"/>
    <w:rsid w:val="000B2888"/>
    <w:rsid w:val="000B7933"/>
    <w:rsid w:val="000C20D7"/>
    <w:rsid w:val="000C2A0C"/>
    <w:rsid w:val="000C501E"/>
    <w:rsid w:val="000C5C4D"/>
    <w:rsid w:val="000D116C"/>
    <w:rsid w:val="000D2049"/>
    <w:rsid w:val="000D41B4"/>
    <w:rsid w:val="000D6EEB"/>
    <w:rsid w:val="000D79CD"/>
    <w:rsid w:val="000E14A2"/>
    <w:rsid w:val="000E451B"/>
    <w:rsid w:val="000F156C"/>
    <w:rsid w:val="000F1DBD"/>
    <w:rsid w:val="000F383C"/>
    <w:rsid w:val="000F58EA"/>
    <w:rsid w:val="00101E8F"/>
    <w:rsid w:val="00104F54"/>
    <w:rsid w:val="0010685D"/>
    <w:rsid w:val="00115D85"/>
    <w:rsid w:val="00116F6E"/>
    <w:rsid w:val="00122ECE"/>
    <w:rsid w:val="001260E3"/>
    <w:rsid w:val="00130FA6"/>
    <w:rsid w:val="001344CA"/>
    <w:rsid w:val="00135D08"/>
    <w:rsid w:val="001372BE"/>
    <w:rsid w:val="0014770A"/>
    <w:rsid w:val="00151940"/>
    <w:rsid w:val="00151F68"/>
    <w:rsid w:val="001606EC"/>
    <w:rsid w:val="00161F3F"/>
    <w:rsid w:val="001627E0"/>
    <w:rsid w:val="001638F2"/>
    <w:rsid w:val="00164031"/>
    <w:rsid w:val="001701D1"/>
    <w:rsid w:val="00171067"/>
    <w:rsid w:val="0017253F"/>
    <w:rsid w:val="00173A03"/>
    <w:rsid w:val="00174234"/>
    <w:rsid w:val="00174DBF"/>
    <w:rsid w:val="00184A8E"/>
    <w:rsid w:val="00191605"/>
    <w:rsid w:val="001920AD"/>
    <w:rsid w:val="0019524F"/>
    <w:rsid w:val="001969B4"/>
    <w:rsid w:val="001A246B"/>
    <w:rsid w:val="001A3452"/>
    <w:rsid w:val="001A3A34"/>
    <w:rsid w:val="001B165C"/>
    <w:rsid w:val="001B353B"/>
    <w:rsid w:val="001B6661"/>
    <w:rsid w:val="001B7997"/>
    <w:rsid w:val="001C56D1"/>
    <w:rsid w:val="001D0178"/>
    <w:rsid w:val="001D484C"/>
    <w:rsid w:val="001D4B9A"/>
    <w:rsid w:val="001D5809"/>
    <w:rsid w:val="001E296C"/>
    <w:rsid w:val="001E4A87"/>
    <w:rsid w:val="001E6E86"/>
    <w:rsid w:val="001E767D"/>
    <w:rsid w:val="001F107B"/>
    <w:rsid w:val="001F1EA9"/>
    <w:rsid w:val="00200CEE"/>
    <w:rsid w:val="00201E4C"/>
    <w:rsid w:val="00205A18"/>
    <w:rsid w:val="00206205"/>
    <w:rsid w:val="002109D0"/>
    <w:rsid w:val="00210B1B"/>
    <w:rsid w:val="002113B0"/>
    <w:rsid w:val="00211D17"/>
    <w:rsid w:val="00217928"/>
    <w:rsid w:val="00222406"/>
    <w:rsid w:val="00224332"/>
    <w:rsid w:val="002268D7"/>
    <w:rsid w:val="002275E9"/>
    <w:rsid w:val="0023122E"/>
    <w:rsid w:val="002316F7"/>
    <w:rsid w:val="0023222B"/>
    <w:rsid w:val="00232CB6"/>
    <w:rsid w:val="00234F22"/>
    <w:rsid w:val="00235455"/>
    <w:rsid w:val="00237E71"/>
    <w:rsid w:val="00243B25"/>
    <w:rsid w:val="00244064"/>
    <w:rsid w:val="00244E3B"/>
    <w:rsid w:val="002456A1"/>
    <w:rsid w:val="00250724"/>
    <w:rsid w:val="0025145E"/>
    <w:rsid w:val="0025245F"/>
    <w:rsid w:val="00252B95"/>
    <w:rsid w:val="00260E84"/>
    <w:rsid w:val="002635AA"/>
    <w:rsid w:val="00265787"/>
    <w:rsid w:val="00270AEF"/>
    <w:rsid w:val="00271261"/>
    <w:rsid w:val="002718CD"/>
    <w:rsid w:val="0027250F"/>
    <w:rsid w:val="002731F6"/>
    <w:rsid w:val="00274C91"/>
    <w:rsid w:val="002759F3"/>
    <w:rsid w:val="00277363"/>
    <w:rsid w:val="00277699"/>
    <w:rsid w:val="0027788D"/>
    <w:rsid w:val="002805B5"/>
    <w:rsid w:val="002808DB"/>
    <w:rsid w:val="002830BB"/>
    <w:rsid w:val="00284B5D"/>
    <w:rsid w:val="00286CC0"/>
    <w:rsid w:val="00291DD1"/>
    <w:rsid w:val="0029729C"/>
    <w:rsid w:val="002978C9"/>
    <w:rsid w:val="002A107A"/>
    <w:rsid w:val="002A1E47"/>
    <w:rsid w:val="002A2AAB"/>
    <w:rsid w:val="002A3E33"/>
    <w:rsid w:val="002A744B"/>
    <w:rsid w:val="002B0062"/>
    <w:rsid w:val="002B062B"/>
    <w:rsid w:val="002B20E9"/>
    <w:rsid w:val="002B48CB"/>
    <w:rsid w:val="002B5723"/>
    <w:rsid w:val="002C79AA"/>
    <w:rsid w:val="002C7D2F"/>
    <w:rsid w:val="002D0FF8"/>
    <w:rsid w:val="002D1828"/>
    <w:rsid w:val="002D3655"/>
    <w:rsid w:val="002D3DDC"/>
    <w:rsid w:val="002D44C9"/>
    <w:rsid w:val="002D5116"/>
    <w:rsid w:val="002D683D"/>
    <w:rsid w:val="002E0D89"/>
    <w:rsid w:val="002E30FC"/>
    <w:rsid w:val="002E4409"/>
    <w:rsid w:val="002E492A"/>
    <w:rsid w:val="002F07DA"/>
    <w:rsid w:val="002F7D60"/>
    <w:rsid w:val="00301494"/>
    <w:rsid w:val="00303121"/>
    <w:rsid w:val="00305D7A"/>
    <w:rsid w:val="003102A5"/>
    <w:rsid w:val="003224C3"/>
    <w:rsid w:val="00322B73"/>
    <w:rsid w:val="003237FC"/>
    <w:rsid w:val="00324829"/>
    <w:rsid w:val="00326E3C"/>
    <w:rsid w:val="00331958"/>
    <w:rsid w:val="003330DA"/>
    <w:rsid w:val="00334362"/>
    <w:rsid w:val="003350FF"/>
    <w:rsid w:val="00336494"/>
    <w:rsid w:val="003400DC"/>
    <w:rsid w:val="00340103"/>
    <w:rsid w:val="00342B3B"/>
    <w:rsid w:val="003447EB"/>
    <w:rsid w:val="003469EF"/>
    <w:rsid w:val="00347129"/>
    <w:rsid w:val="00350FAF"/>
    <w:rsid w:val="00356C80"/>
    <w:rsid w:val="00362235"/>
    <w:rsid w:val="00364168"/>
    <w:rsid w:val="00364270"/>
    <w:rsid w:val="0036580B"/>
    <w:rsid w:val="00374786"/>
    <w:rsid w:val="00375349"/>
    <w:rsid w:val="00375BBF"/>
    <w:rsid w:val="00375E5F"/>
    <w:rsid w:val="003851A2"/>
    <w:rsid w:val="003861E4"/>
    <w:rsid w:val="003869D3"/>
    <w:rsid w:val="003959FF"/>
    <w:rsid w:val="00395D1D"/>
    <w:rsid w:val="003975D6"/>
    <w:rsid w:val="003A0303"/>
    <w:rsid w:val="003A1CF0"/>
    <w:rsid w:val="003A1E80"/>
    <w:rsid w:val="003A2721"/>
    <w:rsid w:val="003A51FA"/>
    <w:rsid w:val="003A5CD5"/>
    <w:rsid w:val="003A5E40"/>
    <w:rsid w:val="003A66AE"/>
    <w:rsid w:val="003A69F6"/>
    <w:rsid w:val="003A6CF4"/>
    <w:rsid w:val="003B141F"/>
    <w:rsid w:val="003B6547"/>
    <w:rsid w:val="003B7357"/>
    <w:rsid w:val="003C2FB8"/>
    <w:rsid w:val="003C453B"/>
    <w:rsid w:val="003C5728"/>
    <w:rsid w:val="003C6042"/>
    <w:rsid w:val="003C6F38"/>
    <w:rsid w:val="003C7FBD"/>
    <w:rsid w:val="003D1542"/>
    <w:rsid w:val="003D164F"/>
    <w:rsid w:val="003D4F93"/>
    <w:rsid w:val="003E0029"/>
    <w:rsid w:val="003E0A00"/>
    <w:rsid w:val="003E3C32"/>
    <w:rsid w:val="003E45DB"/>
    <w:rsid w:val="003E6764"/>
    <w:rsid w:val="003E7B35"/>
    <w:rsid w:val="003F150C"/>
    <w:rsid w:val="003F2928"/>
    <w:rsid w:val="003F5887"/>
    <w:rsid w:val="003F6804"/>
    <w:rsid w:val="00402137"/>
    <w:rsid w:val="004023D4"/>
    <w:rsid w:val="00402543"/>
    <w:rsid w:val="004027A6"/>
    <w:rsid w:val="00402D35"/>
    <w:rsid w:val="004077B1"/>
    <w:rsid w:val="00411F14"/>
    <w:rsid w:val="00413513"/>
    <w:rsid w:val="004231B1"/>
    <w:rsid w:val="00423F5E"/>
    <w:rsid w:val="004241B4"/>
    <w:rsid w:val="00425840"/>
    <w:rsid w:val="0042593D"/>
    <w:rsid w:val="0043194C"/>
    <w:rsid w:val="00435B25"/>
    <w:rsid w:val="00436FB5"/>
    <w:rsid w:val="00437BC7"/>
    <w:rsid w:val="00441DAA"/>
    <w:rsid w:val="004422CC"/>
    <w:rsid w:val="00446827"/>
    <w:rsid w:val="004477CF"/>
    <w:rsid w:val="0045156A"/>
    <w:rsid w:val="00453ACE"/>
    <w:rsid w:val="00454D9B"/>
    <w:rsid w:val="00455996"/>
    <w:rsid w:val="004576DF"/>
    <w:rsid w:val="00465472"/>
    <w:rsid w:val="0048153E"/>
    <w:rsid w:val="00483B0F"/>
    <w:rsid w:val="00484B7E"/>
    <w:rsid w:val="004901EE"/>
    <w:rsid w:val="00490EE4"/>
    <w:rsid w:val="0049326A"/>
    <w:rsid w:val="00494059"/>
    <w:rsid w:val="00496DFB"/>
    <w:rsid w:val="004A507A"/>
    <w:rsid w:val="004B0F98"/>
    <w:rsid w:val="004B27BC"/>
    <w:rsid w:val="004B5820"/>
    <w:rsid w:val="004B652F"/>
    <w:rsid w:val="004C2D53"/>
    <w:rsid w:val="004C3676"/>
    <w:rsid w:val="004C3CB9"/>
    <w:rsid w:val="004D6826"/>
    <w:rsid w:val="004E25DC"/>
    <w:rsid w:val="004F428B"/>
    <w:rsid w:val="0050198B"/>
    <w:rsid w:val="00502501"/>
    <w:rsid w:val="00503C2B"/>
    <w:rsid w:val="00507783"/>
    <w:rsid w:val="00510132"/>
    <w:rsid w:val="005118DA"/>
    <w:rsid w:val="00511CD6"/>
    <w:rsid w:val="00520613"/>
    <w:rsid w:val="00523271"/>
    <w:rsid w:val="00524BF7"/>
    <w:rsid w:val="00526A0B"/>
    <w:rsid w:val="00527564"/>
    <w:rsid w:val="00530FE7"/>
    <w:rsid w:val="00532540"/>
    <w:rsid w:val="00532769"/>
    <w:rsid w:val="00534772"/>
    <w:rsid w:val="0053552E"/>
    <w:rsid w:val="00552D32"/>
    <w:rsid w:val="005532D0"/>
    <w:rsid w:val="00555EFC"/>
    <w:rsid w:val="00555F12"/>
    <w:rsid w:val="00563F70"/>
    <w:rsid w:val="00565B4E"/>
    <w:rsid w:val="00566F25"/>
    <w:rsid w:val="00567E8D"/>
    <w:rsid w:val="00570844"/>
    <w:rsid w:val="00574083"/>
    <w:rsid w:val="005743DD"/>
    <w:rsid w:val="00581C01"/>
    <w:rsid w:val="00581EFA"/>
    <w:rsid w:val="00584367"/>
    <w:rsid w:val="00585E6A"/>
    <w:rsid w:val="00591C3D"/>
    <w:rsid w:val="005921D7"/>
    <w:rsid w:val="00592E16"/>
    <w:rsid w:val="005964BE"/>
    <w:rsid w:val="005A31C2"/>
    <w:rsid w:val="005B26C5"/>
    <w:rsid w:val="005B32D5"/>
    <w:rsid w:val="005B4C2B"/>
    <w:rsid w:val="005C24B3"/>
    <w:rsid w:val="005C409E"/>
    <w:rsid w:val="005C4619"/>
    <w:rsid w:val="005C469A"/>
    <w:rsid w:val="005D0E30"/>
    <w:rsid w:val="005D2EB5"/>
    <w:rsid w:val="005D51F4"/>
    <w:rsid w:val="005E15A2"/>
    <w:rsid w:val="005E6C69"/>
    <w:rsid w:val="005E7C9C"/>
    <w:rsid w:val="005F39F0"/>
    <w:rsid w:val="005F4DA9"/>
    <w:rsid w:val="0060708A"/>
    <w:rsid w:val="0061137D"/>
    <w:rsid w:val="00612893"/>
    <w:rsid w:val="00614266"/>
    <w:rsid w:val="00620735"/>
    <w:rsid w:val="00623B67"/>
    <w:rsid w:val="00624327"/>
    <w:rsid w:val="00625D9A"/>
    <w:rsid w:val="006260BE"/>
    <w:rsid w:val="00630FA1"/>
    <w:rsid w:val="00631E09"/>
    <w:rsid w:val="00634E1A"/>
    <w:rsid w:val="00634EDA"/>
    <w:rsid w:val="00634FD3"/>
    <w:rsid w:val="00635D8B"/>
    <w:rsid w:val="00636235"/>
    <w:rsid w:val="006406EC"/>
    <w:rsid w:val="00640912"/>
    <w:rsid w:val="00647639"/>
    <w:rsid w:val="00652415"/>
    <w:rsid w:val="00654750"/>
    <w:rsid w:val="00654914"/>
    <w:rsid w:val="00655115"/>
    <w:rsid w:val="00655FE0"/>
    <w:rsid w:val="00657FD6"/>
    <w:rsid w:val="00665E12"/>
    <w:rsid w:val="0066788A"/>
    <w:rsid w:val="00673642"/>
    <w:rsid w:val="00673AB9"/>
    <w:rsid w:val="006757D5"/>
    <w:rsid w:val="0067623F"/>
    <w:rsid w:val="00680A3F"/>
    <w:rsid w:val="00682149"/>
    <w:rsid w:val="00683D88"/>
    <w:rsid w:val="0068587F"/>
    <w:rsid w:val="006871FC"/>
    <w:rsid w:val="00687B4E"/>
    <w:rsid w:val="006903B6"/>
    <w:rsid w:val="00690C27"/>
    <w:rsid w:val="006919C8"/>
    <w:rsid w:val="006939B2"/>
    <w:rsid w:val="00694218"/>
    <w:rsid w:val="00694339"/>
    <w:rsid w:val="006A2476"/>
    <w:rsid w:val="006A5219"/>
    <w:rsid w:val="006A6929"/>
    <w:rsid w:val="006A7CEF"/>
    <w:rsid w:val="006C2B75"/>
    <w:rsid w:val="006C400F"/>
    <w:rsid w:val="006C71B2"/>
    <w:rsid w:val="006D16AD"/>
    <w:rsid w:val="006D2ABF"/>
    <w:rsid w:val="006D613C"/>
    <w:rsid w:val="006D6D44"/>
    <w:rsid w:val="006D7323"/>
    <w:rsid w:val="006E0A19"/>
    <w:rsid w:val="006E1327"/>
    <w:rsid w:val="006E1531"/>
    <w:rsid w:val="006E20F4"/>
    <w:rsid w:val="006E3936"/>
    <w:rsid w:val="006E513C"/>
    <w:rsid w:val="006F1C39"/>
    <w:rsid w:val="006F2F62"/>
    <w:rsid w:val="006F4DAB"/>
    <w:rsid w:val="007003CC"/>
    <w:rsid w:val="0070130E"/>
    <w:rsid w:val="007043CB"/>
    <w:rsid w:val="0070468B"/>
    <w:rsid w:val="00712530"/>
    <w:rsid w:val="0071319D"/>
    <w:rsid w:val="00722986"/>
    <w:rsid w:val="007248F1"/>
    <w:rsid w:val="00725068"/>
    <w:rsid w:val="007279FF"/>
    <w:rsid w:val="007310C6"/>
    <w:rsid w:val="00734909"/>
    <w:rsid w:val="007376E6"/>
    <w:rsid w:val="007378BD"/>
    <w:rsid w:val="007433FB"/>
    <w:rsid w:val="00744C92"/>
    <w:rsid w:val="00752621"/>
    <w:rsid w:val="007534E0"/>
    <w:rsid w:val="00756A9B"/>
    <w:rsid w:val="0076166B"/>
    <w:rsid w:val="00761972"/>
    <w:rsid w:val="007669DF"/>
    <w:rsid w:val="00767EFF"/>
    <w:rsid w:val="00772145"/>
    <w:rsid w:val="007721DF"/>
    <w:rsid w:val="0077264A"/>
    <w:rsid w:val="007730F8"/>
    <w:rsid w:val="00773D1A"/>
    <w:rsid w:val="00774D26"/>
    <w:rsid w:val="0077786F"/>
    <w:rsid w:val="00780442"/>
    <w:rsid w:val="00780443"/>
    <w:rsid w:val="007822D7"/>
    <w:rsid w:val="00782498"/>
    <w:rsid w:val="0078449D"/>
    <w:rsid w:val="00786F78"/>
    <w:rsid w:val="00787753"/>
    <w:rsid w:val="00793CEE"/>
    <w:rsid w:val="007A3B29"/>
    <w:rsid w:val="007A4E40"/>
    <w:rsid w:val="007A5233"/>
    <w:rsid w:val="007A5A22"/>
    <w:rsid w:val="007A7B00"/>
    <w:rsid w:val="007C02D6"/>
    <w:rsid w:val="007C0D32"/>
    <w:rsid w:val="007C24F6"/>
    <w:rsid w:val="007C4305"/>
    <w:rsid w:val="007C6B6B"/>
    <w:rsid w:val="007D1AA4"/>
    <w:rsid w:val="007D76D6"/>
    <w:rsid w:val="007E7C80"/>
    <w:rsid w:val="007F088D"/>
    <w:rsid w:val="007F4509"/>
    <w:rsid w:val="007F4EC7"/>
    <w:rsid w:val="007F5E99"/>
    <w:rsid w:val="007F61CB"/>
    <w:rsid w:val="00802E70"/>
    <w:rsid w:val="00802F53"/>
    <w:rsid w:val="0080431D"/>
    <w:rsid w:val="00807183"/>
    <w:rsid w:val="0081168F"/>
    <w:rsid w:val="00811AD0"/>
    <w:rsid w:val="008129C0"/>
    <w:rsid w:val="00812C82"/>
    <w:rsid w:val="00812D13"/>
    <w:rsid w:val="008170C8"/>
    <w:rsid w:val="00817ACA"/>
    <w:rsid w:val="008209B5"/>
    <w:rsid w:val="008213CA"/>
    <w:rsid w:val="008233C3"/>
    <w:rsid w:val="00824945"/>
    <w:rsid w:val="00830244"/>
    <w:rsid w:val="00831FF9"/>
    <w:rsid w:val="00834D9A"/>
    <w:rsid w:val="00835CF1"/>
    <w:rsid w:val="00837E82"/>
    <w:rsid w:val="0084372D"/>
    <w:rsid w:val="008447AA"/>
    <w:rsid w:val="00845249"/>
    <w:rsid w:val="00846661"/>
    <w:rsid w:val="00853FD5"/>
    <w:rsid w:val="00857DC7"/>
    <w:rsid w:val="00861D58"/>
    <w:rsid w:val="00863109"/>
    <w:rsid w:val="008636B0"/>
    <w:rsid w:val="00863FC5"/>
    <w:rsid w:val="00867579"/>
    <w:rsid w:val="0087096B"/>
    <w:rsid w:val="00872804"/>
    <w:rsid w:val="0087313B"/>
    <w:rsid w:val="008778F6"/>
    <w:rsid w:val="008811EA"/>
    <w:rsid w:val="00881A1E"/>
    <w:rsid w:val="00884059"/>
    <w:rsid w:val="008872B2"/>
    <w:rsid w:val="00887755"/>
    <w:rsid w:val="00894BE6"/>
    <w:rsid w:val="008A0D68"/>
    <w:rsid w:val="008A1CDB"/>
    <w:rsid w:val="008A305B"/>
    <w:rsid w:val="008A3777"/>
    <w:rsid w:val="008A5FFC"/>
    <w:rsid w:val="008B364C"/>
    <w:rsid w:val="008B7974"/>
    <w:rsid w:val="008C16E4"/>
    <w:rsid w:val="008C37A6"/>
    <w:rsid w:val="008D1B1A"/>
    <w:rsid w:val="008D350D"/>
    <w:rsid w:val="008D50D9"/>
    <w:rsid w:val="008D7105"/>
    <w:rsid w:val="008E107D"/>
    <w:rsid w:val="008E322A"/>
    <w:rsid w:val="008E3990"/>
    <w:rsid w:val="008E681A"/>
    <w:rsid w:val="008F4635"/>
    <w:rsid w:val="008F54E1"/>
    <w:rsid w:val="00901BB6"/>
    <w:rsid w:val="009048D5"/>
    <w:rsid w:val="00904C5C"/>
    <w:rsid w:val="0090643A"/>
    <w:rsid w:val="00907CDF"/>
    <w:rsid w:val="00912CE7"/>
    <w:rsid w:val="00913A35"/>
    <w:rsid w:val="009169A2"/>
    <w:rsid w:val="009208DC"/>
    <w:rsid w:val="0092250B"/>
    <w:rsid w:val="009252E3"/>
    <w:rsid w:val="0092723A"/>
    <w:rsid w:val="009331DE"/>
    <w:rsid w:val="00941A7D"/>
    <w:rsid w:val="0094325B"/>
    <w:rsid w:val="00943F4F"/>
    <w:rsid w:val="009440CC"/>
    <w:rsid w:val="0094540F"/>
    <w:rsid w:val="00947270"/>
    <w:rsid w:val="009518F8"/>
    <w:rsid w:val="00951B71"/>
    <w:rsid w:val="009553E8"/>
    <w:rsid w:val="0095583A"/>
    <w:rsid w:val="009569BD"/>
    <w:rsid w:val="00957B65"/>
    <w:rsid w:val="00960B2E"/>
    <w:rsid w:val="00965345"/>
    <w:rsid w:val="00971D36"/>
    <w:rsid w:val="009721B2"/>
    <w:rsid w:val="009772CB"/>
    <w:rsid w:val="00977386"/>
    <w:rsid w:val="00977C65"/>
    <w:rsid w:val="00982695"/>
    <w:rsid w:val="00983195"/>
    <w:rsid w:val="00984E2E"/>
    <w:rsid w:val="009900C1"/>
    <w:rsid w:val="0099179C"/>
    <w:rsid w:val="00993B3A"/>
    <w:rsid w:val="00994112"/>
    <w:rsid w:val="009B0264"/>
    <w:rsid w:val="009B1054"/>
    <w:rsid w:val="009C1E6A"/>
    <w:rsid w:val="009C2022"/>
    <w:rsid w:val="009D289D"/>
    <w:rsid w:val="009D3B42"/>
    <w:rsid w:val="009D524D"/>
    <w:rsid w:val="009D5D1E"/>
    <w:rsid w:val="009D7595"/>
    <w:rsid w:val="009D79F2"/>
    <w:rsid w:val="009D7B5C"/>
    <w:rsid w:val="009E0230"/>
    <w:rsid w:val="009E2284"/>
    <w:rsid w:val="009E2A15"/>
    <w:rsid w:val="009E3237"/>
    <w:rsid w:val="009F1B63"/>
    <w:rsid w:val="009F3006"/>
    <w:rsid w:val="00A0184D"/>
    <w:rsid w:val="00A03307"/>
    <w:rsid w:val="00A1010A"/>
    <w:rsid w:val="00A1362E"/>
    <w:rsid w:val="00A20FD6"/>
    <w:rsid w:val="00A23DD6"/>
    <w:rsid w:val="00A359DD"/>
    <w:rsid w:val="00A35A28"/>
    <w:rsid w:val="00A3773D"/>
    <w:rsid w:val="00A40041"/>
    <w:rsid w:val="00A42ADD"/>
    <w:rsid w:val="00A445E1"/>
    <w:rsid w:val="00A450C5"/>
    <w:rsid w:val="00A45817"/>
    <w:rsid w:val="00A46E08"/>
    <w:rsid w:val="00A46F76"/>
    <w:rsid w:val="00A51A83"/>
    <w:rsid w:val="00A54DF8"/>
    <w:rsid w:val="00A550D5"/>
    <w:rsid w:val="00A553D4"/>
    <w:rsid w:val="00A61408"/>
    <w:rsid w:val="00A66B9F"/>
    <w:rsid w:val="00A7698A"/>
    <w:rsid w:val="00A8063F"/>
    <w:rsid w:val="00A81060"/>
    <w:rsid w:val="00A813E2"/>
    <w:rsid w:val="00A839F8"/>
    <w:rsid w:val="00A83F6D"/>
    <w:rsid w:val="00A87929"/>
    <w:rsid w:val="00A906DA"/>
    <w:rsid w:val="00A928FF"/>
    <w:rsid w:val="00AA208B"/>
    <w:rsid w:val="00AA7EB9"/>
    <w:rsid w:val="00AB0C8B"/>
    <w:rsid w:val="00AB1786"/>
    <w:rsid w:val="00AB25EB"/>
    <w:rsid w:val="00AB38EC"/>
    <w:rsid w:val="00AB4E03"/>
    <w:rsid w:val="00AB565A"/>
    <w:rsid w:val="00AB79B9"/>
    <w:rsid w:val="00AC1C54"/>
    <w:rsid w:val="00AC26A3"/>
    <w:rsid w:val="00AC31B2"/>
    <w:rsid w:val="00AC33F3"/>
    <w:rsid w:val="00AC3491"/>
    <w:rsid w:val="00AC6A02"/>
    <w:rsid w:val="00AC7DBA"/>
    <w:rsid w:val="00AC7F11"/>
    <w:rsid w:val="00AD002A"/>
    <w:rsid w:val="00AD06DD"/>
    <w:rsid w:val="00AD3E61"/>
    <w:rsid w:val="00AD630D"/>
    <w:rsid w:val="00AE07CE"/>
    <w:rsid w:val="00AE0FD7"/>
    <w:rsid w:val="00AE2B5F"/>
    <w:rsid w:val="00AE3086"/>
    <w:rsid w:val="00AF33D0"/>
    <w:rsid w:val="00AF345C"/>
    <w:rsid w:val="00AF4B92"/>
    <w:rsid w:val="00AF75B0"/>
    <w:rsid w:val="00B01F46"/>
    <w:rsid w:val="00B039C7"/>
    <w:rsid w:val="00B04830"/>
    <w:rsid w:val="00B05E7E"/>
    <w:rsid w:val="00B062CC"/>
    <w:rsid w:val="00B0650F"/>
    <w:rsid w:val="00B1060E"/>
    <w:rsid w:val="00B1519A"/>
    <w:rsid w:val="00B17B79"/>
    <w:rsid w:val="00B228C9"/>
    <w:rsid w:val="00B24802"/>
    <w:rsid w:val="00B250B1"/>
    <w:rsid w:val="00B30E96"/>
    <w:rsid w:val="00B30F1A"/>
    <w:rsid w:val="00B315FE"/>
    <w:rsid w:val="00B317A0"/>
    <w:rsid w:val="00B33A54"/>
    <w:rsid w:val="00B425AE"/>
    <w:rsid w:val="00B428E3"/>
    <w:rsid w:val="00B4612D"/>
    <w:rsid w:val="00B52C84"/>
    <w:rsid w:val="00B56C3B"/>
    <w:rsid w:val="00B61900"/>
    <w:rsid w:val="00B62315"/>
    <w:rsid w:val="00B634FF"/>
    <w:rsid w:val="00B656B1"/>
    <w:rsid w:val="00B66941"/>
    <w:rsid w:val="00B67E6D"/>
    <w:rsid w:val="00B70403"/>
    <w:rsid w:val="00B7655E"/>
    <w:rsid w:val="00B80064"/>
    <w:rsid w:val="00B801E8"/>
    <w:rsid w:val="00B817A8"/>
    <w:rsid w:val="00B8458B"/>
    <w:rsid w:val="00B90753"/>
    <w:rsid w:val="00B95928"/>
    <w:rsid w:val="00B95CE6"/>
    <w:rsid w:val="00BA4FD8"/>
    <w:rsid w:val="00BA6D5E"/>
    <w:rsid w:val="00BB0A51"/>
    <w:rsid w:val="00BB18E4"/>
    <w:rsid w:val="00BB3147"/>
    <w:rsid w:val="00BC01BE"/>
    <w:rsid w:val="00BD2C3E"/>
    <w:rsid w:val="00BD34BE"/>
    <w:rsid w:val="00BD4BDA"/>
    <w:rsid w:val="00BD520E"/>
    <w:rsid w:val="00BE54E2"/>
    <w:rsid w:val="00BE5D97"/>
    <w:rsid w:val="00BE5DAD"/>
    <w:rsid w:val="00BF12FE"/>
    <w:rsid w:val="00BF39B2"/>
    <w:rsid w:val="00BF491E"/>
    <w:rsid w:val="00BF5603"/>
    <w:rsid w:val="00BF77DF"/>
    <w:rsid w:val="00C014B3"/>
    <w:rsid w:val="00C04C34"/>
    <w:rsid w:val="00C07E3D"/>
    <w:rsid w:val="00C10229"/>
    <w:rsid w:val="00C109AE"/>
    <w:rsid w:val="00C1314D"/>
    <w:rsid w:val="00C13D8B"/>
    <w:rsid w:val="00C141AE"/>
    <w:rsid w:val="00C1519A"/>
    <w:rsid w:val="00C206E1"/>
    <w:rsid w:val="00C22981"/>
    <w:rsid w:val="00C23ACC"/>
    <w:rsid w:val="00C23EB8"/>
    <w:rsid w:val="00C24C7A"/>
    <w:rsid w:val="00C25613"/>
    <w:rsid w:val="00C2756F"/>
    <w:rsid w:val="00C2799A"/>
    <w:rsid w:val="00C30AFA"/>
    <w:rsid w:val="00C320EC"/>
    <w:rsid w:val="00C32877"/>
    <w:rsid w:val="00C35712"/>
    <w:rsid w:val="00C36C49"/>
    <w:rsid w:val="00C4363B"/>
    <w:rsid w:val="00C471F1"/>
    <w:rsid w:val="00C505E8"/>
    <w:rsid w:val="00C54A99"/>
    <w:rsid w:val="00C56AC8"/>
    <w:rsid w:val="00C57CBD"/>
    <w:rsid w:val="00C63909"/>
    <w:rsid w:val="00C666FE"/>
    <w:rsid w:val="00C703C3"/>
    <w:rsid w:val="00C70CE4"/>
    <w:rsid w:val="00C70E5D"/>
    <w:rsid w:val="00C72BA1"/>
    <w:rsid w:val="00C72DD2"/>
    <w:rsid w:val="00C73AEC"/>
    <w:rsid w:val="00C73E32"/>
    <w:rsid w:val="00C740B4"/>
    <w:rsid w:val="00C75804"/>
    <w:rsid w:val="00C76110"/>
    <w:rsid w:val="00C76143"/>
    <w:rsid w:val="00C76308"/>
    <w:rsid w:val="00C86A57"/>
    <w:rsid w:val="00C87A8D"/>
    <w:rsid w:val="00C90C8D"/>
    <w:rsid w:val="00C925ED"/>
    <w:rsid w:val="00C971FB"/>
    <w:rsid w:val="00C97726"/>
    <w:rsid w:val="00CA2819"/>
    <w:rsid w:val="00CA4338"/>
    <w:rsid w:val="00CA6365"/>
    <w:rsid w:val="00CC0816"/>
    <w:rsid w:val="00CC261C"/>
    <w:rsid w:val="00CC3E15"/>
    <w:rsid w:val="00CC5709"/>
    <w:rsid w:val="00CC5BBA"/>
    <w:rsid w:val="00CC7F5D"/>
    <w:rsid w:val="00CD3730"/>
    <w:rsid w:val="00CE2730"/>
    <w:rsid w:val="00CE5922"/>
    <w:rsid w:val="00CF0574"/>
    <w:rsid w:val="00CF0F37"/>
    <w:rsid w:val="00CF182E"/>
    <w:rsid w:val="00CF1FF7"/>
    <w:rsid w:val="00CF42A4"/>
    <w:rsid w:val="00CF4DEB"/>
    <w:rsid w:val="00CF4E0E"/>
    <w:rsid w:val="00D04261"/>
    <w:rsid w:val="00D06D94"/>
    <w:rsid w:val="00D07B61"/>
    <w:rsid w:val="00D07D4D"/>
    <w:rsid w:val="00D10AF5"/>
    <w:rsid w:val="00D10B43"/>
    <w:rsid w:val="00D11646"/>
    <w:rsid w:val="00D128AA"/>
    <w:rsid w:val="00D15BED"/>
    <w:rsid w:val="00D15BF2"/>
    <w:rsid w:val="00D21455"/>
    <w:rsid w:val="00D233A4"/>
    <w:rsid w:val="00D25584"/>
    <w:rsid w:val="00D2742A"/>
    <w:rsid w:val="00D276A7"/>
    <w:rsid w:val="00D31A7A"/>
    <w:rsid w:val="00D32EA3"/>
    <w:rsid w:val="00D35921"/>
    <w:rsid w:val="00D35E22"/>
    <w:rsid w:val="00D37B62"/>
    <w:rsid w:val="00D41AF3"/>
    <w:rsid w:val="00D45428"/>
    <w:rsid w:val="00D4601B"/>
    <w:rsid w:val="00D463DD"/>
    <w:rsid w:val="00D46DBF"/>
    <w:rsid w:val="00D54D21"/>
    <w:rsid w:val="00D57B44"/>
    <w:rsid w:val="00D625ED"/>
    <w:rsid w:val="00D637E8"/>
    <w:rsid w:val="00D67B39"/>
    <w:rsid w:val="00D70096"/>
    <w:rsid w:val="00D7105E"/>
    <w:rsid w:val="00D726BE"/>
    <w:rsid w:val="00D72784"/>
    <w:rsid w:val="00D74A4E"/>
    <w:rsid w:val="00D74D7C"/>
    <w:rsid w:val="00D76790"/>
    <w:rsid w:val="00D80E0D"/>
    <w:rsid w:val="00D85683"/>
    <w:rsid w:val="00D86ABC"/>
    <w:rsid w:val="00D900E7"/>
    <w:rsid w:val="00D90359"/>
    <w:rsid w:val="00D92C41"/>
    <w:rsid w:val="00DA51A4"/>
    <w:rsid w:val="00DA622B"/>
    <w:rsid w:val="00DB05A4"/>
    <w:rsid w:val="00DB19B2"/>
    <w:rsid w:val="00DB7998"/>
    <w:rsid w:val="00DC082F"/>
    <w:rsid w:val="00DC3190"/>
    <w:rsid w:val="00DC323C"/>
    <w:rsid w:val="00DC4475"/>
    <w:rsid w:val="00DC4978"/>
    <w:rsid w:val="00DC569A"/>
    <w:rsid w:val="00DD060F"/>
    <w:rsid w:val="00DD097A"/>
    <w:rsid w:val="00DD1C48"/>
    <w:rsid w:val="00DD7EFF"/>
    <w:rsid w:val="00DE4B0E"/>
    <w:rsid w:val="00DF2D86"/>
    <w:rsid w:val="00DF61F6"/>
    <w:rsid w:val="00E0413F"/>
    <w:rsid w:val="00E042F8"/>
    <w:rsid w:val="00E10CC5"/>
    <w:rsid w:val="00E12025"/>
    <w:rsid w:val="00E127D1"/>
    <w:rsid w:val="00E1288C"/>
    <w:rsid w:val="00E139DC"/>
    <w:rsid w:val="00E15260"/>
    <w:rsid w:val="00E16B34"/>
    <w:rsid w:val="00E215B4"/>
    <w:rsid w:val="00E23A30"/>
    <w:rsid w:val="00E241A2"/>
    <w:rsid w:val="00E26C9D"/>
    <w:rsid w:val="00E2727F"/>
    <w:rsid w:val="00E27DAF"/>
    <w:rsid w:val="00E35E54"/>
    <w:rsid w:val="00E40F3D"/>
    <w:rsid w:val="00E41C13"/>
    <w:rsid w:val="00E42086"/>
    <w:rsid w:val="00E435AC"/>
    <w:rsid w:val="00E5003A"/>
    <w:rsid w:val="00E5177F"/>
    <w:rsid w:val="00E51821"/>
    <w:rsid w:val="00E529AB"/>
    <w:rsid w:val="00E534D7"/>
    <w:rsid w:val="00E60F52"/>
    <w:rsid w:val="00E670C9"/>
    <w:rsid w:val="00E70E2D"/>
    <w:rsid w:val="00E74B57"/>
    <w:rsid w:val="00E77D22"/>
    <w:rsid w:val="00E8602D"/>
    <w:rsid w:val="00E87682"/>
    <w:rsid w:val="00E905B8"/>
    <w:rsid w:val="00E92298"/>
    <w:rsid w:val="00E9753A"/>
    <w:rsid w:val="00EA5CF4"/>
    <w:rsid w:val="00EA638E"/>
    <w:rsid w:val="00EA63B3"/>
    <w:rsid w:val="00EB4C10"/>
    <w:rsid w:val="00EB6CAA"/>
    <w:rsid w:val="00EC5725"/>
    <w:rsid w:val="00ED5A41"/>
    <w:rsid w:val="00EE15C3"/>
    <w:rsid w:val="00EE227F"/>
    <w:rsid w:val="00EE3EFF"/>
    <w:rsid w:val="00EF0755"/>
    <w:rsid w:val="00F003EE"/>
    <w:rsid w:val="00F03A57"/>
    <w:rsid w:val="00F051B4"/>
    <w:rsid w:val="00F07EFC"/>
    <w:rsid w:val="00F10A36"/>
    <w:rsid w:val="00F10BD5"/>
    <w:rsid w:val="00F143A8"/>
    <w:rsid w:val="00F15CEB"/>
    <w:rsid w:val="00F16BF7"/>
    <w:rsid w:val="00F23237"/>
    <w:rsid w:val="00F26CC8"/>
    <w:rsid w:val="00F27E7D"/>
    <w:rsid w:val="00F33056"/>
    <w:rsid w:val="00F34C38"/>
    <w:rsid w:val="00F3542D"/>
    <w:rsid w:val="00F3640B"/>
    <w:rsid w:val="00F4094C"/>
    <w:rsid w:val="00F42257"/>
    <w:rsid w:val="00F506BF"/>
    <w:rsid w:val="00F52413"/>
    <w:rsid w:val="00F52938"/>
    <w:rsid w:val="00F55750"/>
    <w:rsid w:val="00F55D70"/>
    <w:rsid w:val="00F604E8"/>
    <w:rsid w:val="00F616D3"/>
    <w:rsid w:val="00F63409"/>
    <w:rsid w:val="00F6476E"/>
    <w:rsid w:val="00F66EC0"/>
    <w:rsid w:val="00F7183F"/>
    <w:rsid w:val="00F763EE"/>
    <w:rsid w:val="00F7782F"/>
    <w:rsid w:val="00F86475"/>
    <w:rsid w:val="00F9425E"/>
    <w:rsid w:val="00F95499"/>
    <w:rsid w:val="00F956E1"/>
    <w:rsid w:val="00F9640E"/>
    <w:rsid w:val="00F96DE3"/>
    <w:rsid w:val="00FA1EEC"/>
    <w:rsid w:val="00FA6080"/>
    <w:rsid w:val="00FA79E4"/>
    <w:rsid w:val="00FB24F6"/>
    <w:rsid w:val="00FB64B9"/>
    <w:rsid w:val="00FC494F"/>
    <w:rsid w:val="00FC7100"/>
    <w:rsid w:val="00FC77DB"/>
    <w:rsid w:val="00FD0AB7"/>
    <w:rsid w:val="00FD0E62"/>
    <w:rsid w:val="00FD2FA1"/>
    <w:rsid w:val="00FD5A45"/>
    <w:rsid w:val="00FD6601"/>
    <w:rsid w:val="00FD7C92"/>
    <w:rsid w:val="00FE0025"/>
    <w:rsid w:val="00FE07D5"/>
    <w:rsid w:val="00FE1E28"/>
    <w:rsid w:val="00FF1A85"/>
    <w:rsid w:val="00FF2C45"/>
    <w:rsid w:val="00FF6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A6AC3E6-A4AE-4A42-8DF3-F262A5072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7E82"/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61900"/>
    <w:pPr>
      <w:keepNext/>
      <w:spacing w:after="0" w:line="240" w:lineRule="auto"/>
      <w:ind w:firstLine="4536"/>
      <w:outlineLvl w:val="2"/>
    </w:pPr>
    <w:rPr>
      <w:rFonts w:ascii="Times New Roman" w:eastAsia="Times New Roman" w:hAnsi="Times New Roman" w:cs="Times New Roman"/>
      <w:b/>
      <w:i/>
      <w:kern w:val="2"/>
      <w:sz w:val="26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96DE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96DE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object">
    <w:name w:val="object"/>
    <w:basedOn w:val="Domylnaczcionkaakapitu"/>
    <w:rsid w:val="005F39F0"/>
  </w:style>
  <w:style w:type="character" w:styleId="Pogrubienie">
    <w:name w:val="Strong"/>
    <w:basedOn w:val="Domylnaczcionkaakapitu"/>
    <w:uiPriority w:val="22"/>
    <w:qFormat/>
    <w:rsid w:val="005F39F0"/>
    <w:rPr>
      <w:b/>
      <w:bCs/>
    </w:rPr>
  </w:style>
  <w:style w:type="character" w:styleId="Uwydatnienie">
    <w:name w:val="Emphasis"/>
    <w:basedOn w:val="Domylnaczcionkaakapitu"/>
    <w:uiPriority w:val="20"/>
    <w:qFormat/>
    <w:rsid w:val="005F39F0"/>
    <w:rPr>
      <w:i/>
      <w:iCs/>
    </w:rPr>
  </w:style>
  <w:style w:type="character" w:styleId="Hipercze">
    <w:name w:val="Hyperlink"/>
    <w:rsid w:val="00655FE0"/>
    <w:rPr>
      <w:color w:val="0000FF"/>
      <w:u w:val="single"/>
    </w:rPr>
  </w:style>
  <w:style w:type="paragraph" w:customStyle="1" w:styleId="1">
    <w:name w:val="1."/>
    <w:basedOn w:val="Normalny"/>
    <w:qFormat/>
    <w:rsid w:val="00655FE0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imes New Roman"/>
      <w:color w:val="000000"/>
      <w:kern w:val="1"/>
      <w:sz w:val="19"/>
      <w:szCs w:val="20"/>
      <w:lang w:eastAsia="ar-SA"/>
    </w:rPr>
  </w:style>
  <w:style w:type="paragraph" w:customStyle="1" w:styleId="Akapitzlist1">
    <w:name w:val="Akapit z listą1"/>
    <w:aliases w:val="L1,Numerowanie,Akapit z listą5,CW_Lista"/>
    <w:basedOn w:val="Normalny"/>
    <w:link w:val="AkapitzlistZnak"/>
    <w:uiPriority w:val="99"/>
    <w:qFormat/>
    <w:rsid w:val="00655FE0"/>
    <w:pPr>
      <w:spacing w:after="120" w:line="276" w:lineRule="auto"/>
      <w:ind w:left="357"/>
    </w:pPr>
    <w:rPr>
      <w:rFonts w:ascii="Arial" w:eastAsia="Calibri" w:hAnsi="Arial" w:cs="Times New Roman"/>
      <w:kern w:val="1"/>
      <w:sz w:val="20"/>
      <w:lang w:eastAsia="ar-SA"/>
    </w:rPr>
  </w:style>
  <w:style w:type="character" w:customStyle="1" w:styleId="AkapitzlistZnak">
    <w:name w:val="Akapit z listą Znak"/>
    <w:aliases w:val="L1 Znak,Numerowanie Znak,Akapit z listą5 Znak,CW_Lista Znak,WyliczPrzyklad Znak,wypunktowanie Znak"/>
    <w:link w:val="Akapitzlist1"/>
    <w:uiPriority w:val="99"/>
    <w:locked/>
    <w:rsid w:val="00655FE0"/>
    <w:rPr>
      <w:rFonts w:ascii="Arial" w:eastAsia="Calibri" w:hAnsi="Arial" w:cs="Times New Roman"/>
      <w:kern w:val="1"/>
      <w:sz w:val="20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0A4D41"/>
    <w:rPr>
      <w:color w:val="954F72" w:themeColor="followedHyperlink"/>
      <w:u w:val="single"/>
    </w:rPr>
  </w:style>
  <w:style w:type="paragraph" w:styleId="Akapitzlist">
    <w:name w:val="List Paragraph"/>
    <w:basedOn w:val="Normalny"/>
    <w:qFormat/>
    <w:rsid w:val="00F52413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semiHidden/>
    <w:rsid w:val="00B61900"/>
    <w:rPr>
      <w:rFonts w:ascii="Times New Roman" w:eastAsia="Times New Roman" w:hAnsi="Times New Roman" w:cs="Times New Roman"/>
      <w:b/>
      <w:i/>
      <w:kern w:val="2"/>
      <w:sz w:val="26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B61900"/>
    <w:pPr>
      <w:spacing w:before="100" w:after="100" w:line="240" w:lineRule="auto"/>
    </w:pPr>
    <w:rPr>
      <w:rFonts w:ascii="Arial Unicode MS" w:eastAsia="Arial Unicode MS" w:hAnsi="Arial Unicode MS" w:cs="Arial Unicode MS"/>
      <w:kern w:val="2"/>
      <w:sz w:val="24"/>
      <w:szCs w:val="24"/>
      <w:lang w:eastAsia="ar-SA"/>
    </w:rPr>
  </w:style>
  <w:style w:type="character" w:customStyle="1" w:styleId="StopkaZnak">
    <w:name w:val="Stopka Znak"/>
    <w:aliases w:val="Znak Znak1, Znak Znak"/>
    <w:basedOn w:val="Domylnaczcionkaakapitu"/>
    <w:link w:val="Stopka"/>
    <w:locked/>
    <w:rsid w:val="00B61900"/>
    <w:rPr>
      <w:kern w:val="2"/>
      <w:sz w:val="24"/>
      <w:lang w:eastAsia="ar-SA"/>
    </w:rPr>
  </w:style>
  <w:style w:type="paragraph" w:styleId="Stopka">
    <w:name w:val="footer"/>
    <w:aliases w:val="Znak, Znak"/>
    <w:basedOn w:val="Normalny"/>
    <w:link w:val="StopkaZnak"/>
    <w:unhideWhenUsed/>
    <w:rsid w:val="00B61900"/>
    <w:pPr>
      <w:tabs>
        <w:tab w:val="center" w:pos="4536"/>
        <w:tab w:val="right" w:pos="9072"/>
      </w:tabs>
      <w:suppressAutoHyphens/>
      <w:spacing w:after="0" w:line="240" w:lineRule="auto"/>
    </w:pPr>
    <w:rPr>
      <w:kern w:val="2"/>
      <w:sz w:val="24"/>
      <w:lang w:eastAsia="ar-SA"/>
    </w:rPr>
  </w:style>
  <w:style w:type="character" w:customStyle="1" w:styleId="StopkaZnak1">
    <w:name w:val="Stopka Znak1"/>
    <w:aliases w:val="Znak Znak"/>
    <w:basedOn w:val="Domylnaczcionkaakapitu"/>
    <w:rsid w:val="00B61900"/>
  </w:style>
  <w:style w:type="paragraph" w:styleId="Tekstpodstawowy">
    <w:name w:val="Body Text"/>
    <w:basedOn w:val="Normalny"/>
    <w:link w:val="TekstpodstawowyZnak"/>
    <w:uiPriority w:val="99"/>
    <w:unhideWhenUsed/>
    <w:rsid w:val="00B61900"/>
    <w:pPr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61900"/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glowny">
    <w:name w:val="glowny"/>
    <w:basedOn w:val="Stopka"/>
    <w:next w:val="Stopka"/>
    <w:rsid w:val="00B61900"/>
    <w:pPr>
      <w:snapToGrid w:val="0"/>
      <w:spacing w:line="258" w:lineRule="atLeast"/>
      <w:jc w:val="both"/>
    </w:pPr>
    <w:rPr>
      <w:rFonts w:ascii="FrankfurtGothic" w:hAnsi="FrankfurtGothic"/>
      <w:color w:val="000000"/>
      <w:sz w:val="19"/>
    </w:rPr>
  </w:style>
  <w:style w:type="paragraph" w:customStyle="1" w:styleId="Tekstpodstawowywcity33">
    <w:name w:val="Tekst podstawowy wcięty 33"/>
    <w:basedOn w:val="Normalny"/>
    <w:uiPriority w:val="99"/>
    <w:rsid w:val="00B61900"/>
    <w:pPr>
      <w:tabs>
        <w:tab w:val="left" w:pos="-23705"/>
      </w:tabs>
      <w:suppressAutoHyphens/>
      <w:spacing w:after="0" w:line="240" w:lineRule="auto"/>
      <w:ind w:left="709" w:hanging="709"/>
      <w:jc w:val="both"/>
    </w:pPr>
    <w:rPr>
      <w:rFonts w:ascii="Verdana" w:eastAsia="Times New Roman" w:hAnsi="Verdana" w:cs="Times New Roman"/>
      <w:b/>
      <w:kern w:val="2"/>
      <w:szCs w:val="20"/>
      <w:lang w:eastAsia="ar-SA"/>
    </w:rPr>
  </w:style>
  <w:style w:type="paragraph" w:customStyle="1" w:styleId="awciety">
    <w:name w:val="a) wciety"/>
    <w:basedOn w:val="Normalny"/>
    <w:rsid w:val="00B61900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imes New Roman"/>
      <w:color w:val="000000"/>
      <w:kern w:val="2"/>
      <w:sz w:val="19"/>
      <w:szCs w:val="20"/>
      <w:lang w:eastAsia="ar-SA"/>
    </w:rPr>
  </w:style>
  <w:style w:type="paragraph" w:customStyle="1" w:styleId="WW-Tekstpodstawowywcity2">
    <w:name w:val="WW-Tekst podstawowy wcięty 2"/>
    <w:basedOn w:val="Normalny"/>
    <w:uiPriority w:val="99"/>
    <w:rsid w:val="00B61900"/>
    <w:pPr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Tekstpodstawowywcity3">
    <w:name w:val="WW-Tekst podstawowy wcięty 3"/>
    <w:basedOn w:val="Normalny"/>
    <w:uiPriority w:val="99"/>
    <w:rsid w:val="00B61900"/>
    <w:pPr>
      <w:tabs>
        <w:tab w:val="left" w:pos="16756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Tekstpodstawowywcity31">
    <w:name w:val="WW-Tekst podstawowy wcięty 31"/>
    <w:basedOn w:val="Normalny"/>
    <w:rsid w:val="00B61900"/>
    <w:pPr>
      <w:suppressAutoHyphens/>
      <w:spacing w:after="0" w:line="240" w:lineRule="auto"/>
      <w:ind w:left="-11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estern">
    <w:name w:val="western"/>
    <w:basedOn w:val="Normalny"/>
    <w:uiPriority w:val="99"/>
    <w:rsid w:val="00B61900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Tekstpodstawowywcity34">
    <w:name w:val="Tekst podstawowy wcięty 34"/>
    <w:basedOn w:val="Normalny"/>
    <w:rsid w:val="00B61900"/>
    <w:pPr>
      <w:tabs>
        <w:tab w:val="left" w:pos="-21578"/>
      </w:tabs>
      <w:suppressAutoHyphens/>
      <w:spacing w:after="0" w:line="240" w:lineRule="auto"/>
      <w:ind w:left="709" w:hanging="425"/>
      <w:jc w:val="both"/>
    </w:pPr>
    <w:rPr>
      <w:rFonts w:ascii="Verdana" w:eastAsia="Times New Roman" w:hAnsi="Verdana" w:cs="Times New Roman"/>
      <w:kern w:val="2"/>
      <w:szCs w:val="24"/>
      <w:lang w:eastAsia="ar-SA"/>
    </w:rPr>
  </w:style>
  <w:style w:type="paragraph" w:customStyle="1" w:styleId="Akapitzlist2">
    <w:name w:val="Akapit z listą2"/>
    <w:basedOn w:val="Normalny"/>
    <w:uiPriority w:val="99"/>
    <w:rsid w:val="00B61900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44-">
    <w:name w:val="44-"/>
    <w:basedOn w:val="awciety"/>
    <w:next w:val="awciety"/>
    <w:uiPriority w:val="99"/>
    <w:rsid w:val="00B61900"/>
    <w:pPr>
      <w:ind w:left="680" w:hanging="227"/>
    </w:pPr>
    <w:rPr>
      <w:rFonts w:cs="FrankfurtGothic"/>
    </w:rPr>
  </w:style>
  <w:style w:type="paragraph" w:customStyle="1" w:styleId="10">
    <w:name w:val="1"/>
    <w:basedOn w:val="Normalny"/>
    <w:uiPriority w:val="99"/>
    <w:rsid w:val="00B61900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FontStyle47">
    <w:name w:val="Font Style47"/>
    <w:rsid w:val="00B61900"/>
    <w:rPr>
      <w:rFonts w:ascii="Tahoma" w:hAnsi="Tahoma" w:cs="Tahoma" w:hint="default"/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96DE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96DE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96DE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96DE3"/>
  </w:style>
  <w:style w:type="paragraph" w:customStyle="1" w:styleId="WW-Listanumerowana">
    <w:name w:val="WW-Lista numerowana"/>
    <w:basedOn w:val="Normalny"/>
    <w:uiPriority w:val="99"/>
    <w:rsid w:val="00F96DE3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rsid w:val="00F96DE3"/>
    <w:pPr>
      <w:ind w:left="284" w:hanging="284"/>
      <w:jc w:val="both"/>
    </w:pPr>
  </w:style>
  <w:style w:type="paragraph" w:customStyle="1" w:styleId="Tekstpodstawowy33">
    <w:name w:val="Tekst podstawowy 33"/>
    <w:basedOn w:val="Normalny"/>
    <w:rsid w:val="00F7183F"/>
    <w:pPr>
      <w:spacing w:after="120" w:line="240" w:lineRule="auto"/>
    </w:pPr>
    <w:rPr>
      <w:rFonts w:ascii="Times New Roman" w:eastAsia="Times New Roman" w:hAnsi="Times New Roman" w:cs="Times New Roman"/>
      <w:kern w:val="2"/>
      <w:sz w:val="16"/>
      <w:szCs w:val="16"/>
      <w:lang w:val="en-US" w:eastAsia="ar-SA"/>
    </w:rPr>
  </w:style>
  <w:style w:type="paragraph" w:customStyle="1" w:styleId="Default1">
    <w:name w:val="Default1"/>
    <w:basedOn w:val="Normalny"/>
    <w:rsid w:val="003C2FB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3E7B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7B35"/>
  </w:style>
  <w:style w:type="character" w:styleId="Odwoaniedokomentarza">
    <w:name w:val="annotation reference"/>
    <w:basedOn w:val="Domylnaczcionkaakapitu"/>
    <w:uiPriority w:val="99"/>
    <w:semiHidden/>
    <w:unhideWhenUsed/>
    <w:rsid w:val="001E29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296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E296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29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296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2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296C"/>
    <w:rPr>
      <w:rFonts w:ascii="Segoe UI" w:hAnsi="Segoe UI" w:cs="Segoe UI"/>
      <w:sz w:val="18"/>
      <w:szCs w:val="18"/>
    </w:rPr>
  </w:style>
  <w:style w:type="paragraph" w:customStyle="1" w:styleId="Akapitzlist3">
    <w:name w:val="Akapit z listą3"/>
    <w:basedOn w:val="Normalny"/>
    <w:rsid w:val="00CF4E0E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kern w:val="1"/>
      <w:sz w:val="24"/>
      <w:szCs w:val="24"/>
      <w:lang w:eastAsia="ar-SA"/>
    </w:rPr>
  </w:style>
  <w:style w:type="character" w:customStyle="1" w:styleId="Domylnaczcionkaakapitu4">
    <w:name w:val="Domyślna czcionka akapitu4"/>
    <w:rsid w:val="00D74A4E"/>
  </w:style>
  <w:style w:type="paragraph" w:customStyle="1" w:styleId="Tekstpodstawowywcity0">
    <w:name w:val="Tekst podstawowy wci?ty"/>
    <w:basedOn w:val="Normalny"/>
    <w:rsid w:val="002A744B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Numeracja1">
    <w:name w:val="Numeracja 1"/>
    <w:basedOn w:val="Lista"/>
    <w:rsid w:val="002A744B"/>
    <w:pPr>
      <w:widowControl w:val="0"/>
      <w:suppressAutoHyphens/>
      <w:overflowPunct w:val="0"/>
      <w:autoSpaceDE w:val="0"/>
      <w:spacing w:after="120" w:line="240" w:lineRule="auto"/>
      <w:ind w:left="360" w:hanging="360"/>
      <w:contextualSpacing w:val="0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Lista">
    <w:name w:val="List"/>
    <w:basedOn w:val="Normalny"/>
    <w:uiPriority w:val="99"/>
    <w:semiHidden/>
    <w:unhideWhenUsed/>
    <w:rsid w:val="002A744B"/>
    <w:pPr>
      <w:ind w:left="283" w:hanging="283"/>
      <w:contextualSpacing/>
    </w:pPr>
  </w:style>
  <w:style w:type="paragraph" w:customStyle="1" w:styleId="Tytu">
    <w:name w:val="Tytu?"/>
    <w:basedOn w:val="Normalny"/>
    <w:rsid w:val="002A744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C2298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22981"/>
  </w:style>
  <w:style w:type="paragraph" w:customStyle="1" w:styleId="Tekstpodstawowy22">
    <w:name w:val="Tekst podstawowy 22"/>
    <w:basedOn w:val="Normalny"/>
    <w:rsid w:val="003A1CF0"/>
    <w:pPr>
      <w:widowControl w:val="0"/>
      <w:suppressAutoHyphens/>
      <w:spacing w:after="12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styleId="Bezodstpw">
    <w:name w:val="No Spacing"/>
    <w:uiPriority w:val="1"/>
    <w:qFormat/>
    <w:rsid w:val="00B90753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  <w:style w:type="paragraph" w:customStyle="1" w:styleId="dataaktudatauchwalenialubwydaniaaktu">
    <w:name w:val="dataaktudatauchwalenialubwydaniaaktu"/>
    <w:basedOn w:val="Normalny"/>
    <w:rsid w:val="00A614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6757D5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284B5D"/>
  </w:style>
  <w:style w:type="character" w:customStyle="1" w:styleId="highlight">
    <w:name w:val="highlight"/>
    <w:basedOn w:val="Domylnaczcionkaakapitu"/>
    <w:rsid w:val="00284B5D"/>
  </w:style>
  <w:style w:type="character" w:customStyle="1" w:styleId="Normalny1">
    <w:name w:val="Normalny1"/>
    <w:basedOn w:val="Domylnaczcionkaakapitu"/>
    <w:rsid w:val="00007D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47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1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82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46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768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563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458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361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8657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5626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9091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4334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0602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7275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3545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2356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268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7008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8725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6206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6981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4295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8543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511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74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33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8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3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74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37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0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1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B813B5-A5C8-43B6-ABDC-F75F7AF37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6</Pages>
  <Words>1628</Words>
  <Characters>9769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</vt:lpstr>
    </vt:vector>
  </TitlesOfParts>
  <Company/>
  <LinksUpToDate>false</LinksUpToDate>
  <CharactersWithSpaces>11375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</dc:title>
  <dc:creator>Urząd Miasta Częstochowy</dc:creator>
  <cp:lastModifiedBy>amarchewka</cp:lastModifiedBy>
  <cp:revision>44</cp:revision>
  <cp:lastPrinted>2025-05-19T10:37:00Z</cp:lastPrinted>
  <dcterms:created xsi:type="dcterms:W3CDTF">2023-03-22T08:05:00Z</dcterms:created>
  <dcterms:modified xsi:type="dcterms:W3CDTF">2025-06-26T09:49:00Z</dcterms:modified>
</cp:coreProperties>
</file>